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7C" w:rsidRPr="00481062" w:rsidRDefault="002B6F7C" w:rsidP="00F221FD">
      <w:pPr>
        <w:jc w:val="right"/>
        <w:rPr>
          <w:sz w:val="28"/>
          <w:szCs w:val="28"/>
        </w:rPr>
      </w:pPr>
      <w:r w:rsidRPr="0048106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3 </w:t>
      </w:r>
      <w:r w:rsidRPr="00481062">
        <w:rPr>
          <w:sz w:val="28"/>
          <w:szCs w:val="28"/>
        </w:rPr>
        <w:t xml:space="preserve">к постановлению </w:t>
      </w:r>
    </w:p>
    <w:p w:rsidR="002B6F7C" w:rsidRPr="00481062" w:rsidRDefault="002B6F7C" w:rsidP="004810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481062">
        <w:rPr>
          <w:sz w:val="28"/>
          <w:szCs w:val="28"/>
        </w:rPr>
        <w:t>администрации города Ливны</w:t>
      </w:r>
    </w:p>
    <w:p w:rsidR="002B6F7C" w:rsidRPr="00481062" w:rsidRDefault="002B6F7C" w:rsidP="004810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481062">
        <w:rPr>
          <w:sz w:val="28"/>
          <w:szCs w:val="28"/>
        </w:rPr>
        <w:t xml:space="preserve">от </w:t>
      </w:r>
      <w:r>
        <w:rPr>
          <w:sz w:val="28"/>
          <w:szCs w:val="28"/>
        </w:rPr>
        <w:t>30 июня</w:t>
      </w:r>
      <w:r w:rsidRPr="0048106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481062">
          <w:rPr>
            <w:sz w:val="28"/>
            <w:szCs w:val="28"/>
          </w:rPr>
          <w:t>2016 г</w:t>
        </w:r>
      </w:smartTag>
      <w:r w:rsidRPr="00481062">
        <w:rPr>
          <w:sz w:val="28"/>
          <w:szCs w:val="28"/>
        </w:rPr>
        <w:t>. №</w:t>
      </w:r>
      <w:r>
        <w:rPr>
          <w:sz w:val="28"/>
          <w:szCs w:val="28"/>
        </w:rPr>
        <w:t xml:space="preserve"> 76</w:t>
      </w:r>
    </w:p>
    <w:p w:rsidR="002B6F7C" w:rsidRPr="00F221FD" w:rsidRDefault="002B6F7C" w:rsidP="0098151C">
      <w:pPr>
        <w:jc w:val="center"/>
        <w:rPr>
          <w:sz w:val="26"/>
          <w:szCs w:val="26"/>
        </w:rPr>
      </w:pPr>
    </w:p>
    <w:p w:rsidR="002B6F7C" w:rsidRPr="00F221FD" w:rsidRDefault="002B6F7C" w:rsidP="0098151C">
      <w:pPr>
        <w:jc w:val="center"/>
        <w:rPr>
          <w:sz w:val="26"/>
          <w:szCs w:val="26"/>
        </w:rPr>
      </w:pPr>
    </w:p>
    <w:p w:rsidR="002B6F7C" w:rsidRPr="00F221FD" w:rsidRDefault="002B6F7C" w:rsidP="00F221FD">
      <w:pPr>
        <w:jc w:val="center"/>
        <w:rPr>
          <w:b/>
          <w:sz w:val="28"/>
          <w:szCs w:val="28"/>
        </w:rPr>
      </w:pPr>
      <w:r w:rsidRPr="00F221FD">
        <w:rPr>
          <w:b/>
          <w:sz w:val="28"/>
          <w:szCs w:val="28"/>
        </w:rPr>
        <w:t xml:space="preserve">АДМИНИСТРАТИВНЫЙ РЕГЛАМЕНТ </w:t>
      </w:r>
    </w:p>
    <w:p w:rsidR="002B6F7C" w:rsidRDefault="002B6F7C" w:rsidP="00F221FD">
      <w:pPr>
        <w:jc w:val="center"/>
        <w:rPr>
          <w:b/>
          <w:sz w:val="28"/>
          <w:szCs w:val="28"/>
        </w:rPr>
      </w:pPr>
      <w:r w:rsidRPr="00F221FD">
        <w:rPr>
          <w:b/>
          <w:sz w:val="28"/>
          <w:szCs w:val="28"/>
        </w:rPr>
        <w:t>предоставления муниципальной услуги</w:t>
      </w:r>
    </w:p>
    <w:p w:rsidR="002B6F7C" w:rsidRDefault="002B6F7C" w:rsidP="00F221FD">
      <w:pP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«</w:t>
      </w:r>
      <w:r w:rsidRPr="00100CA3">
        <w:rPr>
          <w:b/>
          <w:sz w:val="26"/>
          <w:szCs w:val="26"/>
        </w:rPr>
        <w:t>Вы</w:t>
      </w:r>
      <w:r>
        <w:rPr>
          <w:b/>
          <w:sz w:val="26"/>
          <w:szCs w:val="26"/>
        </w:rPr>
        <w:t>дача разрешения на прием детей, не достигших возраста 6</w:t>
      </w:r>
      <w:r w:rsidRPr="00100CA3">
        <w:rPr>
          <w:b/>
          <w:sz w:val="26"/>
          <w:szCs w:val="26"/>
        </w:rPr>
        <w:t xml:space="preserve"> лет</w:t>
      </w:r>
      <w:r>
        <w:rPr>
          <w:b/>
          <w:sz w:val="26"/>
          <w:szCs w:val="26"/>
        </w:rPr>
        <w:t xml:space="preserve">  6</w:t>
      </w:r>
      <w:r w:rsidRPr="00100CA3">
        <w:rPr>
          <w:b/>
          <w:sz w:val="26"/>
          <w:szCs w:val="26"/>
        </w:rPr>
        <w:t xml:space="preserve"> месяцев</w:t>
      </w:r>
      <w:r>
        <w:rPr>
          <w:b/>
          <w:sz w:val="26"/>
          <w:szCs w:val="26"/>
        </w:rPr>
        <w:t xml:space="preserve"> или позже достижения детьми возраста  8 лет, в общеобразовательные организации на обучение  по образовательным </w:t>
      </w:r>
    </w:p>
    <w:p w:rsidR="002B6F7C" w:rsidRPr="00F221FD" w:rsidRDefault="002B6F7C" w:rsidP="00F221FD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программам</w:t>
      </w:r>
      <w:r w:rsidRPr="00100CA3">
        <w:rPr>
          <w:b/>
          <w:sz w:val="26"/>
          <w:szCs w:val="26"/>
        </w:rPr>
        <w:t xml:space="preserve"> начального общего образования</w:t>
      </w:r>
      <w:r>
        <w:rPr>
          <w:b/>
          <w:sz w:val="26"/>
          <w:szCs w:val="26"/>
        </w:rPr>
        <w:t>»</w:t>
      </w:r>
    </w:p>
    <w:p w:rsidR="002B6F7C" w:rsidRDefault="002B6F7C" w:rsidP="00C3665E">
      <w:pPr>
        <w:jc w:val="center"/>
        <w:rPr>
          <w:b/>
          <w:sz w:val="28"/>
          <w:szCs w:val="28"/>
        </w:rPr>
      </w:pPr>
    </w:p>
    <w:p w:rsidR="002B6F7C" w:rsidRPr="00C3665E" w:rsidRDefault="002B6F7C" w:rsidP="00C3665E">
      <w:pPr>
        <w:jc w:val="center"/>
        <w:rPr>
          <w:b/>
          <w:sz w:val="28"/>
          <w:szCs w:val="28"/>
        </w:rPr>
      </w:pPr>
      <w:r w:rsidRPr="00C3665E">
        <w:rPr>
          <w:b/>
          <w:sz w:val="28"/>
          <w:szCs w:val="28"/>
        </w:rPr>
        <w:t>1. Общие</w:t>
      </w:r>
      <w:r>
        <w:rPr>
          <w:b/>
          <w:sz w:val="28"/>
          <w:szCs w:val="28"/>
        </w:rPr>
        <w:t xml:space="preserve"> положения</w:t>
      </w:r>
    </w:p>
    <w:p w:rsidR="002B6F7C" w:rsidRPr="009324B2" w:rsidRDefault="002B6F7C" w:rsidP="009324B2">
      <w:pPr>
        <w:rPr>
          <w:sz w:val="28"/>
          <w:szCs w:val="28"/>
        </w:rPr>
      </w:pPr>
      <w:r w:rsidRPr="009324B2">
        <w:rPr>
          <w:sz w:val="28"/>
          <w:szCs w:val="28"/>
        </w:rPr>
        <w:t>1.1. Предмет регулирования</w:t>
      </w:r>
    </w:p>
    <w:p w:rsidR="002B6F7C" w:rsidRPr="009324B2" w:rsidRDefault="002B6F7C" w:rsidP="009324B2">
      <w:pPr>
        <w:jc w:val="both"/>
        <w:rPr>
          <w:sz w:val="28"/>
          <w:szCs w:val="28"/>
        </w:rPr>
      </w:pPr>
      <w:r w:rsidRPr="009324B2">
        <w:rPr>
          <w:sz w:val="28"/>
          <w:szCs w:val="28"/>
          <w:lang w:bidi="bo-CN"/>
        </w:rPr>
        <w:t xml:space="preserve"> Административный регламент предоставления муниципальной услуги «Выдача</w:t>
      </w:r>
      <w:r w:rsidRPr="009324B2">
        <w:rPr>
          <w:sz w:val="28"/>
          <w:szCs w:val="28"/>
        </w:rPr>
        <w:t xml:space="preserve"> разрешения на прием детей, не достигших возраста 6 лет 6 месяцев или позже достижения детьми возраста 8 лет, в общеобразовательные организации на</w:t>
      </w:r>
      <w:r>
        <w:rPr>
          <w:sz w:val="28"/>
          <w:szCs w:val="28"/>
        </w:rPr>
        <w:t xml:space="preserve"> о</w:t>
      </w:r>
      <w:r w:rsidRPr="009324B2">
        <w:rPr>
          <w:sz w:val="28"/>
          <w:szCs w:val="28"/>
        </w:rPr>
        <w:t xml:space="preserve">бучение  по образовательным программам начального общего образования» </w:t>
      </w:r>
      <w:r w:rsidRPr="009324B2">
        <w:rPr>
          <w:sz w:val="28"/>
          <w:szCs w:val="28"/>
          <w:lang w:bidi="bo-CN"/>
        </w:rPr>
        <w:t>(далее –Административный регламент) разработан в целях повышения качества предоставления</w:t>
      </w:r>
      <w:r>
        <w:rPr>
          <w:sz w:val="28"/>
          <w:szCs w:val="28"/>
          <w:lang w:bidi="bo-CN"/>
        </w:rPr>
        <w:t xml:space="preserve"> </w:t>
      </w:r>
      <w:r w:rsidRPr="009324B2">
        <w:rPr>
          <w:sz w:val="28"/>
          <w:szCs w:val="28"/>
          <w:lang w:bidi="bo-CN"/>
        </w:rPr>
        <w:t xml:space="preserve"> и</w:t>
      </w:r>
      <w:r>
        <w:rPr>
          <w:sz w:val="28"/>
          <w:szCs w:val="28"/>
          <w:lang w:bidi="bo-CN"/>
        </w:rPr>
        <w:t xml:space="preserve"> </w:t>
      </w:r>
      <w:r w:rsidRPr="009324B2">
        <w:rPr>
          <w:sz w:val="28"/>
          <w:szCs w:val="28"/>
          <w:lang w:bidi="bo-CN"/>
        </w:rPr>
        <w:t xml:space="preserve"> доступности результатов  предоставления муниципальной услуги.</w:t>
      </w:r>
    </w:p>
    <w:p w:rsidR="002B6F7C" w:rsidRDefault="002B6F7C" w:rsidP="009324B2">
      <w:pPr>
        <w:jc w:val="both"/>
        <w:rPr>
          <w:sz w:val="28"/>
          <w:szCs w:val="28"/>
          <w:lang w:bidi="bo-CN"/>
        </w:rPr>
      </w:pPr>
      <w:r w:rsidRPr="001F2D1C">
        <w:rPr>
          <w:sz w:val="28"/>
          <w:szCs w:val="28"/>
          <w:lang w:bidi="bo-CN"/>
        </w:rPr>
        <w:t xml:space="preserve">1.2. Административный регламент определяет сроки и последовательность </w:t>
      </w:r>
    </w:p>
    <w:p w:rsidR="002B6F7C" w:rsidRDefault="002B6F7C" w:rsidP="009324B2">
      <w:pPr>
        <w:jc w:val="both"/>
        <w:rPr>
          <w:sz w:val="28"/>
          <w:szCs w:val="28"/>
        </w:rPr>
      </w:pPr>
      <w:r w:rsidRPr="001F2D1C">
        <w:rPr>
          <w:sz w:val="28"/>
          <w:szCs w:val="28"/>
          <w:lang w:bidi="bo-CN"/>
        </w:rPr>
        <w:t xml:space="preserve">действий </w:t>
      </w:r>
      <w:r>
        <w:rPr>
          <w:sz w:val="28"/>
          <w:szCs w:val="28"/>
          <w:lang w:bidi="bo-CN"/>
        </w:rPr>
        <w:t xml:space="preserve">по выдаче разрешения </w:t>
      </w:r>
      <w:r>
        <w:rPr>
          <w:sz w:val="28"/>
          <w:szCs w:val="28"/>
        </w:rPr>
        <w:t>на прием детей, не достигших</w:t>
      </w:r>
      <w:r w:rsidRPr="00DD00B8">
        <w:rPr>
          <w:sz w:val="28"/>
          <w:szCs w:val="28"/>
        </w:rPr>
        <w:t xml:space="preserve"> возраста 6 лет   6</w:t>
      </w:r>
    </w:p>
    <w:p w:rsidR="002B6F7C" w:rsidRDefault="002B6F7C" w:rsidP="009324B2">
      <w:pPr>
        <w:jc w:val="both"/>
        <w:rPr>
          <w:sz w:val="28"/>
          <w:szCs w:val="28"/>
        </w:rPr>
      </w:pPr>
      <w:r w:rsidRPr="00DD00B8">
        <w:rPr>
          <w:sz w:val="28"/>
          <w:szCs w:val="28"/>
        </w:rPr>
        <w:t>месяцев или позже достижения</w:t>
      </w:r>
      <w:r>
        <w:rPr>
          <w:sz w:val="28"/>
          <w:szCs w:val="28"/>
        </w:rPr>
        <w:t xml:space="preserve"> детьми </w:t>
      </w:r>
      <w:r w:rsidRPr="00DD00B8">
        <w:rPr>
          <w:sz w:val="28"/>
          <w:szCs w:val="28"/>
        </w:rPr>
        <w:t xml:space="preserve"> </w:t>
      </w:r>
      <w:r>
        <w:rPr>
          <w:sz w:val="28"/>
          <w:szCs w:val="28"/>
        </w:rPr>
        <w:t>8 лет, в общеобразовательны</w:t>
      </w:r>
      <w:r w:rsidRPr="00DD00B8">
        <w:rPr>
          <w:sz w:val="28"/>
          <w:szCs w:val="28"/>
        </w:rPr>
        <w:t>е</w:t>
      </w:r>
    </w:p>
    <w:p w:rsidR="002B6F7C" w:rsidRDefault="002B6F7C" w:rsidP="009324B2">
      <w:pPr>
        <w:jc w:val="both"/>
        <w:rPr>
          <w:sz w:val="28"/>
          <w:szCs w:val="28"/>
          <w:lang w:bidi="bo-CN"/>
        </w:rPr>
      </w:pPr>
      <w:r w:rsidRPr="00DD00B8">
        <w:rPr>
          <w:sz w:val="28"/>
          <w:szCs w:val="28"/>
        </w:rPr>
        <w:t>организации на обучение  по образовательным программам</w:t>
      </w:r>
      <w:r>
        <w:rPr>
          <w:sz w:val="28"/>
          <w:szCs w:val="28"/>
        </w:rPr>
        <w:t xml:space="preserve"> начального общего образования,</w:t>
      </w:r>
      <w:r w:rsidRPr="001F2D1C">
        <w:rPr>
          <w:sz w:val="28"/>
          <w:szCs w:val="28"/>
          <w:lang w:bidi="bo-CN"/>
        </w:rPr>
        <w:t xml:space="preserve"> порядок и формы контроля предоставления муниципальной</w:t>
      </w:r>
    </w:p>
    <w:p w:rsidR="002B6F7C" w:rsidRPr="001F2D1C" w:rsidRDefault="002B6F7C" w:rsidP="009324B2">
      <w:pPr>
        <w:jc w:val="both"/>
        <w:rPr>
          <w:sz w:val="28"/>
          <w:szCs w:val="28"/>
          <w:lang w:bidi="bo-CN"/>
        </w:rPr>
      </w:pPr>
      <w:r w:rsidRPr="001F2D1C">
        <w:rPr>
          <w:sz w:val="28"/>
          <w:szCs w:val="28"/>
          <w:lang w:bidi="bo-CN"/>
        </w:rPr>
        <w:t>услуги, порядок и формы обжалования решений</w:t>
      </w:r>
      <w:r>
        <w:rPr>
          <w:sz w:val="28"/>
          <w:szCs w:val="28"/>
          <w:lang w:bidi="bo-CN"/>
        </w:rPr>
        <w:t xml:space="preserve"> и действий (бездействия) управления общего образования администрации города Ливны</w:t>
      </w:r>
      <w:r w:rsidRPr="001F2D1C">
        <w:rPr>
          <w:sz w:val="28"/>
          <w:szCs w:val="28"/>
          <w:lang w:bidi="bo-CN"/>
        </w:rPr>
        <w:t>, а также должностных лиц, участвующих в предоставлении муниципальной услуги.</w:t>
      </w:r>
    </w:p>
    <w:p w:rsidR="002B6F7C" w:rsidRPr="001F2D1C" w:rsidRDefault="002B6F7C" w:rsidP="00DD00B8">
      <w:pPr>
        <w:ind w:firstLine="720"/>
        <w:jc w:val="both"/>
        <w:rPr>
          <w:sz w:val="28"/>
          <w:szCs w:val="28"/>
          <w:lang w:bidi="bo-CN"/>
        </w:rPr>
      </w:pPr>
      <w:r>
        <w:rPr>
          <w:sz w:val="28"/>
          <w:szCs w:val="28"/>
          <w:lang w:bidi="bo-CN"/>
        </w:rPr>
        <w:t>1.3</w:t>
      </w:r>
      <w:r w:rsidRPr="001F2D1C">
        <w:rPr>
          <w:sz w:val="28"/>
          <w:szCs w:val="28"/>
          <w:lang w:bidi="bo-CN"/>
        </w:rPr>
        <w:t>. Задачами предоставления муниципальной услуги являются:</w:t>
      </w:r>
    </w:p>
    <w:p w:rsidR="002B6F7C" w:rsidRPr="001F2D1C" w:rsidRDefault="002B6F7C" w:rsidP="00DD00B8">
      <w:pPr>
        <w:jc w:val="both"/>
        <w:rPr>
          <w:sz w:val="28"/>
          <w:szCs w:val="28"/>
          <w:lang w:bidi="bo-CN"/>
        </w:rPr>
      </w:pPr>
      <w:r w:rsidRPr="001F2D1C">
        <w:rPr>
          <w:sz w:val="28"/>
          <w:szCs w:val="28"/>
          <w:lang w:bidi="bo-CN"/>
        </w:rPr>
        <w:t>- создание условий для общедоступности общего образования;</w:t>
      </w:r>
    </w:p>
    <w:p w:rsidR="002B6F7C" w:rsidRPr="001F2D1C" w:rsidRDefault="002B6F7C" w:rsidP="00DD00B8">
      <w:pPr>
        <w:jc w:val="both"/>
        <w:rPr>
          <w:sz w:val="28"/>
          <w:szCs w:val="28"/>
          <w:lang w:bidi="bo-CN"/>
        </w:rPr>
      </w:pPr>
      <w:r>
        <w:rPr>
          <w:sz w:val="28"/>
          <w:szCs w:val="28"/>
          <w:lang w:bidi="bo-CN"/>
        </w:rPr>
        <w:t xml:space="preserve">- </w:t>
      </w:r>
      <w:r w:rsidRPr="001F2D1C">
        <w:rPr>
          <w:sz w:val="28"/>
          <w:szCs w:val="28"/>
          <w:lang w:bidi="bo-CN"/>
        </w:rPr>
        <w:t xml:space="preserve">адаптирование системы общего образования к </w:t>
      </w:r>
      <w:r>
        <w:rPr>
          <w:sz w:val="28"/>
          <w:szCs w:val="28"/>
          <w:lang w:bidi="bo-CN"/>
        </w:rPr>
        <w:t xml:space="preserve">индивидуальным и возрастным </w:t>
      </w:r>
      <w:r w:rsidRPr="001F2D1C">
        <w:rPr>
          <w:sz w:val="28"/>
          <w:szCs w:val="28"/>
          <w:lang w:bidi="bo-CN"/>
        </w:rPr>
        <w:t>особе</w:t>
      </w:r>
      <w:r>
        <w:rPr>
          <w:sz w:val="28"/>
          <w:szCs w:val="28"/>
          <w:lang w:bidi="bo-CN"/>
        </w:rPr>
        <w:t xml:space="preserve">нностям, </w:t>
      </w:r>
      <w:r w:rsidRPr="001F2D1C">
        <w:rPr>
          <w:sz w:val="28"/>
          <w:szCs w:val="28"/>
          <w:lang w:bidi="bo-CN"/>
        </w:rPr>
        <w:t>уровню развития</w:t>
      </w:r>
      <w:r>
        <w:rPr>
          <w:sz w:val="28"/>
          <w:szCs w:val="28"/>
          <w:lang w:bidi="bo-CN"/>
        </w:rPr>
        <w:t xml:space="preserve"> и подготовки детей к обучению в школе</w:t>
      </w:r>
      <w:r w:rsidRPr="001F2D1C">
        <w:rPr>
          <w:sz w:val="28"/>
          <w:szCs w:val="28"/>
          <w:lang w:bidi="bo-CN"/>
        </w:rPr>
        <w:t>.</w:t>
      </w:r>
    </w:p>
    <w:p w:rsidR="002B6F7C" w:rsidRPr="001F2D1C" w:rsidRDefault="002B6F7C" w:rsidP="00DD00B8">
      <w:pPr>
        <w:ind w:firstLine="720"/>
        <w:jc w:val="both"/>
        <w:rPr>
          <w:sz w:val="28"/>
          <w:szCs w:val="28"/>
        </w:rPr>
      </w:pPr>
      <w:r w:rsidRPr="001F2D1C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F2D1C">
        <w:rPr>
          <w:sz w:val="28"/>
          <w:szCs w:val="28"/>
        </w:rPr>
        <w:t xml:space="preserve">. В качестве заявителей могут выступать </w:t>
      </w:r>
      <w:r>
        <w:rPr>
          <w:sz w:val="28"/>
          <w:szCs w:val="28"/>
        </w:rPr>
        <w:t xml:space="preserve"> родители (законные представители) гражданина (далее – Заявитель), имеющего право на зачисление</w:t>
      </w:r>
      <w:r w:rsidRPr="001F2D1C">
        <w:rPr>
          <w:sz w:val="28"/>
          <w:szCs w:val="28"/>
        </w:rPr>
        <w:t xml:space="preserve"> в образоват</w:t>
      </w:r>
      <w:r>
        <w:rPr>
          <w:sz w:val="28"/>
          <w:szCs w:val="28"/>
        </w:rPr>
        <w:t xml:space="preserve">ельное учреждение на территории города Ливны </w:t>
      </w:r>
      <w:r w:rsidRPr="001F2D1C">
        <w:rPr>
          <w:sz w:val="28"/>
          <w:szCs w:val="28"/>
        </w:rPr>
        <w:t>в соответствии с законод</w:t>
      </w:r>
      <w:r>
        <w:rPr>
          <w:sz w:val="28"/>
          <w:szCs w:val="28"/>
        </w:rPr>
        <w:t>ательством Российской Федерации.</w:t>
      </w:r>
    </w:p>
    <w:p w:rsidR="002B6F7C" w:rsidRDefault="002B6F7C" w:rsidP="00DD00B8">
      <w:pPr>
        <w:ind w:firstLine="720"/>
        <w:jc w:val="both"/>
        <w:rPr>
          <w:sz w:val="28"/>
          <w:szCs w:val="28"/>
          <w:lang w:bidi="bo-CN"/>
        </w:rPr>
      </w:pPr>
      <w:r w:rsidRPr="001F2D1C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F2D1C">
        <w:rPr>
          <w:sz w:val="28"/>
          <w:szCs w:val="28"/>
        </w:rPr>
        <w:t>. Информирование о ходе предоставления муниципальной услуги  осуществляется ответственным специалистом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bo-CN"/>
        </w:rPr>
        <w:t>управления общего образования администрации города Ливны:</w:t>
      </w:r>
    </w:p>
    <w:p w:rsidR="002B6F7C" w:rsidRPr="001F2D1C" w:rsidRDefault="002B6F7C" w:rsidP="00DD00B8">
      <w:pPr>
        <w:ind w:firstLine="720"/>
        <w:jc w:val="both"/>
        <w:rPr>
          <w:sz w:val="28"/>
          <w:szCs w:val="28"/>
        </w:rPr>
      </w:pPr>
      <w:r w:rsidRPr="001F2D1C">
        <w:rPr>
          <w:sz w:val="28"/>
          <w:szCs w:val="28"/>
        </w:rPr>
        <w:t>- при личном контакте или с использованием средств телефонной связи немедленно;</w:t>
      </w:r>
    </w:p>
    <w:p w:rsidR="002B6F7C" w:rsidRPr="001F2D1C" w:rsidRDefault="002B6F7C" w:rsidP="00DD00B8">
      <w:pPr>
        <w:ind w:firstLine="720"/>
        <w:jc w:val="both"/>
        <w:rPr>
          <w:sz w:val="28"/>
          <w:szCs w:val="28"/>
        </w:rPr>
      </w:pPr>
      <w:r w:rsidRPr="001F2D1C">
        <w:rPr>
          <w:sz w:val="28"/>
          <w:szCs w:val="28"/>
        </w:rPr>
        <w:t>- посредством почтовой связи  и электронной почты в течение 5 дней.</w:t>
      </w:r>
    </w:p>
    <w:p w:rsidR="002B6F7C" w:rsidRDefault="002B6F7C" w:rsidP="00332E1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2D1C">
        <w:rPr>
          <w:sz w:val="28"/>
          <w:szCs w:val="28"/>
        </w:rPr>
        <w:t>Заявитель,</w:t>
      </w:r>
      <w:r>
        <w:rPr>
          <w:sz w:val="28"/>
          <w:szCs w:val="28"/>
        </w:rPr>
        <w:t xml:space="preserve">      </w:t>
      </w:r>
      <w:r w:rsidRPr="001F2D1C">
        <w:rPr>
          <w:sz w:val="28"/>
          <w:szCs w:val="28"/>
        </w:rPr>
        <w:t xml:space="preserve">представивший </w:t>
      </w:r>
      <w:r>
        <w:rPr>
          <w:sz w:val="28"/>
          <w:szCs w:val="28"/>
        </w:rPr>
        <w:t xml:space="preserve">     </w:t>
      </w:r>
      <w:r w:rsidRPr="001F2D1C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     </w:t>
      </w:r>
      <w:r w:rsidRPr="001F2D1C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     </w:t>
      </w:r>
      <w:r w:rsidRPr="001F2D1C">
        <w:rPr>
          <w:sz w:val="28"/>
          <w:szCs w:val="28"/>
        </w:rPr>
        <w:t xml:space="preserve"> предоставления </w:t>
      </w:r>
    </w:p>
    <w:p w:rsidR="002B6F7C" w:rsidRPr="001F2D1C" w:rsidRDefault="002B6F7C" w:rsidP="00332E17">
      <w:pPr>
        <w:jc w:val="both"/>
        <w:rPr>
          <w:sz w:val="28"/>
          <w:szCs w:val="28"/>
        </w:rPr>
      </w:pPr>
      <w:r w:rsidRPr="001F2D1C">
        <w:rPr>
          <w:sz w:val="28"/>
          <w:szCs w:val="28"/>
        </w:rPr>
        <w:t xml:space="preserve">муниципальной услуги, в обязательном порядке информируется ответственным специалистом  </w:t>
      </w:r>
      <w:r>
        <w:rPr>
          <w:sz w:val="28"/>
          <w:szCs w:val="28"/>
          <w:lang w:bidi="bo-CN"/>
        </w:rPr>
        <w:t xml:space="preserve">управления общего образования администрации города Ливны </w:t>
      </w:r>
      <w:r w:rsidRPr="001F2D1C">
        <w:rPr>
          <w:sz w:val="28"/>
          <w:szCs w:val="28"/>
        </w:rPr>
        <w:t>о сроке и месте предоставления муниципальной услуги</w:t>
      </w:r>
      <w:r>
        <w:rPr>
          <w:sz w:val="28"/>
          <w:szCs w:val="28"/>
        </w:rPr>
        <w:t xml:space="preserve"> или</w:t>
      </w:r>
      <w:r w:rsidRPr="001F2D1C">
        <w:rPr>
          <w:sz w:val="28"/>
          <w:szCs w:val="28"/>
        </w:rPr>
        <w:t xml:space="preserve"> об отказе в предоставлении муниципальной услуги.</w:t>
      </w:r>
    </w:p>
    <w:p w:rsidR="002B6F7C" w:rsidRPr="001F2D1C" w:rsidRDefault="002B6F7C" w:rsidP="00DD00B8">
      <w:pPr>
        <w:ind w:firstLine="720"/>
        <w:jc w:val="both"/>
        <w:rPr>
          <w:sz w:val="28"/>
          <w:szCs w:val="28"/>
        </w:rPr>
      </w:pPr>
      <w:r w:rsidRPr="001F2D1C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F2D1C">
        <w:rPr>
          <w:sz w:val="28"/>
          <w:szCs w:val="28"/>
        </w:rPr>
        <w:t>. Информация о переносе срока предоставления муниципальной услуги  или об отказе в ее предоставлении сообщается лично или направляется заявителю письмом и дублируется по телефону или электронной почте, указанным в заявлении (при наличии соответствующих данных в заявлении).</w:t>
      </w:r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2D1C">
        <w:rPr>
          <w:rFonts w:ascii="Times New Roman" w:hAnsi="Times New Roman" w:cs="Times New Roman"/>
          <w:sz w:val="28"/>
          <w:szCs w:val="28"/>
        </w:rPr>
        <w:t>. Информация о сроке завершения оформления документов и возможности их получения заявителю сообщается при подаче документов.</w:t>
      </w:r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Требования к порядку информирования о предоставлении муниципальной услуги</w:t>
      </w:r>
    </w:p>
    <w:p w:rsidR="002B6F7C" w:rsidRPr="00F05FD3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1.8.1. Регламент размещается на официальном сайте администрации города Ливны: </w:t>
      </w:r>
      <w:hyperlink r:id="rId5" w:history="1">
        <w:r w:rsidRPr="00F30635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F3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30635">
          <w:rPr>
            <w:rStyle w:val="Hyperlink"/>
            <w:rFonts w:ascii="Times New Roman" w:hAnsi="Times New Roman"/>
            <w:sz w:val="28"/>
            <w:szCs w:val="28"/>
            <w:lang w:val="en-US"/>
          </w:rPr>
          <w:t>adminliv</w:t>
        </w:r>
        <w:r w:rsidRPr="00F05FD3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3063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5F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.8.2. Информация о местонахождении и графике работы управления общего образования администрации города Ливны (далее – управление):</w:t>
      </w:r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303850, Российская Федерация, Орловская область, город Ливны, улица Ленина, 18.</w:t>
      </w:r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8(48677)7-17-31 (приемная)</w:t>
      </w:r>
    </w:p>
    <w:p w:rsidR="002B6F7C" w:rsidRPr="00F05FD3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6" w:history="1">
        <w:r w:rsidRPr="00F30635">
          <w:rPr>
            <w:rStyle w:val="Hyperlink"/>
            <w:rFonts w:ascii="Times New Roman" w:hAnsi="Times New Roman"/>
            <w:sz w:val="28"/>
            <w:szCs w:val="28"/>
            <w:lang w:val="en-US"/>
          </w:rPr>
          <w:t>uoolivny</w:t>
        </w:r>
        <w:r w:rsidRPr="00F30635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F30635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F3063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30635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работы: понедельник – пятница: 08.00 – 17.00 час., перерыв: 13 – 14.00ч., выходные – суббота, воскресенье.  </w:t>
      </w:r>
    </w:p>
    <w:p w:rsidR="002B6F7C" w:rsidRDefault="002B6F7C" w:rsidP="00DD00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6F7C" w:rsidRPr="001F2D1C" w:rsidRDefault="002B6F7C" w:rsidP="00C3665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1F2D1C">
        <w:rPr>
          <w:rFonts w:ascii="Times New Roman" w:hAnsi="Times New Roman" w:cs="Times New Roman"/>
          <w:b/>
          <w:sz w:val="28"/>
          <w:szCs w:val="28"/>
        </w:rPr>
        <w:t xml:space="preserve"> Стандарт предоставления муниципальной услуги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2.1. Наименование услуги:</w:t>
      </w:r>
    </w:p>
    <w:p w:rsidR="002B6F7C" w:rsidRPr="00C3665E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3665E">
        <w:rPr>
          <w:rFonts w:ascii="Times New Roman" w:hAnsi="Times New Roman" w:cs="Times New Roman"/>
          <w:sz w:val="28"/>
          <w:szCs w:val="28"/>
        </w:rPr>
        <w:t>«Выдача разрешен</w:t>
      </w:r>
      <w:r>
        <w:rPr>
          <w:rFonts w:ascii="Times New Roman" w:hAnsi="Times New Roman" w:cs="Times New Roman"/>
          <w:sz w:val="28"/>
          <w:szCs w:val="28"/>
        </w:rPr>
        <w:t>ия на прием детей, не достигших</w:t>
      </w:r>
      <w:r w:rsidRPr="00C3665E">
        <w:rPr>
          <w:rFonts w:ascii="Times New Roman" w:hAnsi="Times New Roman" w:cs="Times New Roman"/>
          <w:sz w:val="28"/>
          <w:szCs w:val="28"/>
        </w:rPr>
        <w:t xml:space="preserve"> возраста 6 лет  6 месяцев или позже до</w:t>
      </w:r>
      <w:r>
        <w:rPr>
          <w:rFonts w:ascii="Times New Roman" w:hAnsi="Times New Roman" w:cs="Times New Roman"/>
          <w:sz w:val="28"/>
          <w:szCs w:val="28"/>
        </w:rPr>
        <w:t>стижения  детьми 8 лет, в общеобразовательны</w:t>
      </w:r>
      <w:r w:rsidRPr="00C3665E">
        <w:rPr>
          <w:rFonts w:ascii="Times New Roman" w:hAnsi="Times New Roman" w:cs="Times New Roman"/>
          <w:sz w:val="28"/>
          <w:szCs w:val="28"/>
        </w:rPr>
        <w:t xml:space="preserve">е организации на обучение  по образовательным программам начального общего образования» 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2.2.  Наименование органа, предоставляющего услугу:</w:t>
      </w:r>
    </w:p>
    <w:p w:rsidR="002B6F7C" w:rsidRPr="00547B03" w:rsidRDefault="002B6F7C" w:rsidP="00C366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осуществляется </w:t>
      </w:r>
      <w:r w:rsidRPr="00547B03">
        <w:rPr>
          <w:rFonts w:ascii="Times New Roman" w:hAnsi="Times New Roman" w:cs="Times New Roman"/>
          <w:sz w:val="28"/>
          <w:szCs w:val="28"/>
          <w:lang w:bidi="bo-CN"/>
        </w:rPr>
        <w:t>управлением</w:t>
      </w:r>
      <w:r>
        <w:rPr>
          <w:rFonts w:ascii="Times New Roman" w:hAnsi="Times New Roman" w:cs="Times New Roman"/>
          <w:sz w:val="28"/>
          <w:szCs w:val="28"/>
          <w:lang w:bidi="bo-CN"/>
        </w:rPr>
        <w:t xml:space="preserve"> общего образования администрации города Ливны. </w:t>
      </w:r>
    </w:p>
    <w:p w:rsidR="002B6F7C" w:rsidRPr="00481062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1062">
        <w:rPr>
          <w:rFonts w:ascii="Times New Roman" w:hAnsi="Times New Roman" w:cs="Times New Roman"/>
          <w:sz w:val="28"/>
          <w:szCs w:val="28"/>
        </w:rPr>
        <w:t>2.3. Предоставление муниципальной услуги осуществляется в соответствии с   нормативными правовыми актами:</w:t>
      </w:r>
    </w:p>
    <w:p w:rsidR="002B6F7C" w:rsidRPr="00345893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893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345893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345893">
        <w:rPr>
          <w:rFonts w:ascii="Times New Roman" w:hAnsi="Times New Roman" w:cs="Times New Roman"/>
          <w:sz w:val="28"/>
          <w:szCs w:val="28"/>
        </w:rPr>
        <w:t xml:space="preserve"> Российской Федерации (опубликовано 21.01.2009 в "РГ", Федеральный выпуск N 4831);</w:t>
      </w:r>
    </w:p>
    <w:p w:rsidR="002B6F7C" w:rsidRPr="00345893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89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8" w:history="1">
        <w:r w:rsidRPr="003458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5893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29.12.2012 № 273-ФЗ «Об образовании в Российской Федерации»;</w:t>
      </w:r>
    </w:p>
    <w:p w:rsidR="002B6F7C" w:rsidRPr="00345893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89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9" w:history="1">
        <w:r w:rsidRPr="003458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5893"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Федерации»;</w:t>
      </w:r>
    </w:p>
    <w:p w:rsidR="002B6F7C" w:rsidRPr="00345893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89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3458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589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2B6F7C" w:rsidRPr="00345893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89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3458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5893">
        <w:rPr>
          <w:rFonts w:ascii="Times New Roman" w:hAnsi="Times New Roman" w:cs="Times New Roman"/>
          <w:sz w:val="28"/>
          <w:szCs w:val="28"/>
        </w:rPr>
        <w:t xml:space="preserve"> от 24.07.1998 № 124-ФЗ «Об основных гарантиях прав ребенка в Российской Федерации»;</w:t>
      </w:r>
    </w:p>
    <w:p w:rsidR="002B6F7C" w:rsidRDefault="002B6F7C" w:rsidP="00481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5893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 w:history="1">
        <w:r w:rsidRPr="0034589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5893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</w:t>
      </w:r>
      <w:r w:rsidRPr="00991585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1585">
        <w:rPr>
          <w:rFonts w:ascii="Times New Roman" w:hAnsi="Times New Roman" w:cs="Times New Roman"/>
          <w:sz w:val="28"/>
          <w:szCs w:val="28"/>
        </w:rPr>
        <w:t>;</w:t>
      </w:r>
    </w:p>
    <w:p w:rsidR="002B6F7C" w:rsidRDefault="002B6F7C" w:rsidP="004810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B6F7C" w:rsidRDefault="002B6F7C" w:rsidP="004810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6F7C" w:rsidRPr="002B4A9A" w:rsidRDefault="002B6F7C" w:rsidP="004810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B4A9A">
        <w:rPr>
          <w:rFonts w:ascii="Times New Roman" w:hAnsi="Times New Roman" w:cs="Times New Roman"/>
          <w:sz w:val="28"/>
          <w:szCs w:val="28"/>
        </w:rPr>
        <w:t>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B4A9A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2B4A9A">
        <w:rPr>
          <w:rFonts w:ascii="Times New Roman" w:hAnsi="Times New Roman" w:cs="Times New Roman"/>
          <w:sz w:val="28"/>
          <w:szCs w:val="28"/>
        </w:rPr>
        <w:t>1995 №181-ФЗ «О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B6F7C" w:rsidRPr="001F2D1C" w:rsidRDefault="002B6F7C" w:rsidP="00C3665E">
      <w:pPr>
        <w:tabs>
          <w:tab w:val="left" w:pos="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Закон Орловской области от 06.09.2013 № 1525-ОЗ «Об образовании в Орловской области».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2.4. Результатом предоставления муниципальной услуги является выдача  разрешения на прием ребенка,  не достигшего возраста   шести лет шести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65E">
        <w:rPr>
          <w:rFonts w:ascii="Times New Roman" w:hAnsi="Times New Roman" w:cs="Times New Roman"/>
          <w:sz w:val="28"/>
          <w:szCs w:val="28"/>
        </w:rPr>
        <w:t>или позже достижения 8 лет</w:t>
      </w:r>
      <w:r>
        <w:rPr>
          <w:rFonts w:ascii="Times New Roman" w:hAnsi="Times New Roman" w:cs="Times New Roman"/>
          <w:sz w:val="28"/>
          <w:szCs w:val="28"/>
        </w:rPr>
        <w:t xml:space="preserve"> в общеобразовательную организацию, реализующую</w:t>
      </w:r>
      <w:r w:rsidRPr="001F2D1C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 образования  на территории</w:t>
      </w:r>
      <w:r>
        <w:rPr>
          <w:rFonts w:ascii="Times New Roman" w:hAnsi="Times New Roman" w:cs="Times New Roman"/>
          <w:sz w:val="28"/>
          <w:szCs w:val="28"/>
          <w:lang w:bidi="bo-CN"/>
        </w:rPr>
        <w:t xml:space="preserve"> города Ливны</w:t>
      </w:r>
      <w:r w:rsidRPr="001F2D1C">
        <w:rPr>
          <w:rFonts w:ascii="Times New Roman" w:hAnsi="Times New Roman" w:cs="Times New Roman"/>
          <w:sz w:val="28"/>
          <w:szCs w:val="28"/>
        </w:rPr>
        <w:t xml:space="preserve"> (далее – разрешение), а также  мотивированное уведомление об отказе в его выдаче.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на безвозмездной основе.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2.6. Срок предоставления услуги: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2.6.1. Максимальный срок предоставления муниципальной услуги составляет 30 календарных дней со дня получения заявления, из них: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а) прием и регистрация заявления – 1 день;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б) рассмотрение материалов, поступивших от заявителя, и техническая подготовка разрешения либо уведомления об отказе в выдаче разрешения - до 10 дней;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в) подписание разрешения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управления </w:t>
      </w:r>
      <w:r w:rsidRPr="001F2D1C">
        <w:rPr>
          <w:rFonts w:ascii="Times New Roman" w:hAnsi="Times New Roman" w:cs="Times New Roman"/>
          <w:sz w:val="28"/>
          <w:szCs w:val="28"/>
        </w:rPr>
        <w:t>- 2 дня;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г) выдача разрешения или уведомления об отказе в выдаче разрешения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2D1C">
        <w:rPr>
          <w:rFonts w:ascii="Times New Roman" w:hAnsi="Times New Roman" w:cs="Times New Roman"/>
          <w:sz w:val="28"/>
          <w:szCs w:val="28"/>
        </w:rPr>
        <w:t>в пределах максимального срока предоставления услуги.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2.6.2. 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2D1C">
        <w:rPr>
          <w:rFonts w:ascii="Times New Roman" w:hAnsi="Times New Roman" w:cs="Times New Roman"/>
          <w:sz w:val="28"/>
          <w:szCs w:val="28"/>
        </w:rPr>
        <w:t xml:space="preserve"> если разрешение либо мотивированное уведомление об отказе в оформлении разрешения готово раньше установленного срока, исполнитель ставит об этом в известность заявителя, используя имеющуюся в заявлении контактную информацию.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2.6.3.  Подача заявлений и выдача оформленных разрешений осуществляются в соответствии с графиком работы</w:t>
      </w:r>
      <w:r>
        <w:rPr>
          <w:rFonts w:ascii="Times New Roman" w:hAnsi="Times New Roman" w:cs="Times New Roman"/>
          <w:sz w:val="28"/>
          <w:szCs w:val="28"/>
        </w:rPr>
        <w:t xml:space="preserve"> управления образования указанным в пункте </w:t>
      </w:r>
      <w:r w:rsidRPr="001F2D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8.2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1F2D1C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услуги: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2.7.1. Для получения муниципальной услуги заявитель предоставляет: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а) заявление о выдаче разрешения по форме согласно приложению 1;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б) копию свидетельства о рождении ребенка (оригинал и ксерокопия, которая заверяется  в</w:t>
      </w:r>
      <w:r>
        <w:rPr>
          <w:rFonts w:ascii="Times New Roman" w:hAnsi="Times New Roman" w:cs="Times New Roman"/>
          <w:sz w:val="28"/>
          <w:szCs w:val="28"/>
        </w:rPr>
        <w:t xml:space="preserve"> управлении образования</w:t>
      </w:r>
      <w:r w:rsidRPr="001F2D1C">
        <w:rPr>
          <w:rFonts w:ascii="Times New Roman" w:hAnsi="Times New Roman" w:cs="Times New Roman"/>
          <w:sz w:val="28"/>
          <w:szCs w:val="28"/>
        </w:rPr>
        <w:t>, после чего оригинал документа возвращается родителям (законным представителям);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в) сведения о месте проживания ребенка (справка о месте регистраци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2D1C">
        <w:rPr>
          <w:rFonts w:ascii="Times New Roman" w:hAnsi="Times New Roman" w:cs="Times New Roman"/>
          <w:sz w:val="28"/>
          <w:szCs w:val="28"/>
        </w:rPr>
        <w:t>);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F2D1C">
        <w:rPr>
          <w:rFonts w:ascii="Times New Roman" w:hAnsi="Times New Roman" w:cs="Times New Roman"/>
          <w:sz w:val="28"/>
          <w:szCs w:val="28"/>
        </w:rPr>
        <w:t>) медицинскую справку о состоянии здоровья ребенка;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2D1C">
        <w:rPr>
          <w:rFonts w:ascii="Times New Roman" w:hAnsi="Times New Roman" w:cs="Times New Roman"/>
          <w:sz w:val="28"/>
          <w:szCs w:val="28"/>
        </w:rPr>
        <w:t>) один из родителей (законных представителей) предъявляет паспорт или другой документ, удостоверяющий личность.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2.7.2.  Для оформления разрешения заявитель предоставляет  в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Pr="001F2D1C">
        <w:rPr>
          <w:rFonts w:ascii="Times New Roman" w:hAnsi="Times New Roman" w:cs="Times New Roman"/>
          <w:sz w:val="28"/>
          <w:szCs w:val="28"/>
        </w:rPr>
        <w:t>документы, перечень которых определен пунктом 2.7.1. настоящего административного регламента, посредством личного обращения или по почте.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2.7.3. Регистрация заявления </w:t>
      </w:r>
      <w:r>
        <w:rPr>
          <w:rFonts w:ascii="Times New Roman" w:hAnsi="Times New Roman" w:cs="Times New Roman"/>
          <w:sz w:val="28"/>
          <w:szCs w:val="28"/>
        </w:rPr>
        <w:t>о выдаче</w:t>
      </w:r>
      <w:r w:rsidRPr="001F2D1C">
        <w:rPr>
          <w:rFonts w:ascii="Times New Roman" w:hAnsi="Times New Roman" w:cs="Times New Roman"/>
          <w:sz w:val="28"/>
          <w:szCs w:val="28"/>
        </w:rPr>
        <w:t xml:space="preserve">  разрешения на прием ребенка,  не достигшего 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D1C">
        <w:rPr>
          <w:rFonts w:ascii="Times New Roman" w:hAnsi="Times New Roman" w:cs="Times New Roman"/>
          <w:sz w:val="28"/>
          <w:szCs w:val="28"/>
        </w:rPr>
        <w:t>шести лет шести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65E">
        <w:rPr>
          <w:rFonts w:ascii="Times New Roman" w:hAnsi="Times New Roman" w:cs="Times New Roman"/>
          <w:sz w:val="28"/>
          <w:szCs w:val="28"/>
        </w:rPr>
        <w:t>или позже достижения 8 лет</w:t>
      </w:r>
      <w:r>
        <w:rPr>
          <w:rFonts w:ascii="Times New Roman" w:hAnsi="Times New Roman" w:cs="Times New Roman"/>
          <w:sz w:val="28"/>
          <w:szCs w:val="28"/>
        </w:rPr>
        <w:t xml:space="preserve">, в общеобразовательную   организацию,      реализующую   </w:t>
      </w:r>
      <w:r w:rsidRPr="001F2D1C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F2D1C">
        <w:rPr>
          <w:rFonts w:ascii="Times New Roman" w:hAnsi="Times New Roman" w:cs="Times New Roman"/>
          <w:sz w:val="28"/>
          <w:szCs w:val="28"/>
        </w:rPr>
        <w:t xml:space="preserve">начального 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общего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2D1C">
        <w:rPr>
          <w:rFonts w:ascii="Times New Roman" w:hAnsi="Times New Roman" w:cs="Times New Roman"/>
          <w:sz w:val="28"/>
          <w:szCs w:val="28"/>
        </w:rPr>
        <w:t xml:space="preserve"> осуществляется в день поступления заявления в</w:t>
      </w:r>
      <w:r>
        <w:rPr>
          <w:rFonts w:ascii="Times New Roman" w:hAnsi="Times New Roman" w:cs="Times New Roman"/>
          <w:sz w:val="28"/>
          <w:szCs w:val="28"/>
        </w:rPr>
        <w:t xml:space="preserve"> управление образования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2.8. Перечень оснований для отказа в предоставлении муниципальной услуги: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2.8.1. В предоставлении муниципальной услуги отказывается в следующих случаях: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наличие медицинских показаний, препятствующих раннему обучению в общеобразовательном учреждении, указанных в медицинской справке</w:t>
      </w:r>
      <w:r w:rsidRPr="001F2D1C">
        <w:rPr>
          <w:rFonts w:ascii="Times New Roman" w:hAnsi="Times New Roman" w:cs="Times New Roman"/>
          <w:sz w:val="28"/>
          <w:szCs w:val="28"/>
        </w:rPr>
        <w:t>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б) отсутствие полного списка документов, указанных в п. 2.7.1. настоящего административного регламента;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в) заявитель не является родителем (законным представителем) ребенка, на которого оформляется разрешение;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г)  предоставление заявителем недостоверных сведений, документов;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д) предоставление заявителем ненадлежащим образом оформленных или утративших силу документов.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2.8.2. В случае выявления несоответствия документов требованиям законодательства, недостоверности содержащейся в них информации документы подлежат возврату заявителю с мотивированным отказом в предоставлении услуги.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2.8.3. Решение об отказе в предоставлении муниципальной услуги должно быть принято и направлено заявителю в срок, не превышающий 15 рабочих дней со дня регистрации заявления.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2.8.4. Решение об отказе в предоставлении муниципальной услуги принимает</w:t>
      </w:r>
      <w:r>
        <w:rPr>
          <w:rFonts w:ascii="Times New Roman" w:hAnsi="Times New Roman" w:cs="Times New Roman"/>
          <w:sz w:val="28"/>
          <w:szCs w:val="28"/>
        </w:rPr>
        <w:t xml:space="preserve"> начальник управления образования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2.8.5. Проект решения об отказе в предоставлении муниципальной услуги оформляется исполнителем в виде письма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управления образования</w:t>
      </w:r>
      <w:r w:rsidRPr="001F2D1C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2.8.6. После подписания письма специалист, ответственный за делопроизводство в 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  <w:lang w:bidi="bo-CN"/>
        </w:rPr>
        <w:t>,</w:t>
      </w:r>
      <w:r w:rsidRPr="001F2D1C">
        <w:rPr>
          <w:rFonts w:ascii="Times New Roman" w:hAnsi="Times New Roman" w:cs="Times New Roman"/>
          <w:sz w:val="28"/>
          <w:szCs w:val="28"/>
        </w:rPr>
        <w:t xml:space="preserve"> вносит в книгу регистрации заявлений запись о возврате документов и в срок не более 2 рабочих дней направляет его заявителю по почте с уведомлением либо  вручается  лично на приеме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образования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2.9. Требования к помещениям:</w:t>
      </w:r>
    </w:p>
    <w:p w:rsidR="002B6F7C" w:rsidRDefault="002B6F7C" w:rsidP="0035041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- помещения, в которых заявители получают муниципальную услугу, должны быть оборудованы письменным столом, стульями, письменными принадлежностями.</w:t>
      </w:r>
    </w:p>
    <w:p w:rsidR="002B6F7C" w:rsidRPr="00515013" w:rsidRDefault="002B6F7C" w:rsidP="003504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Pr="00515013">
        <w:t xml:space="preserve"> </w:t>
      </w:r>
      <w:r w:rsidRPr="00515013">
        <w:rPr>
          <w:sz w:val="28"/>
          <w:szCs w:val="28"/>
        </w:rPr>
        <w:t>Для осуществления приема лиц с ограниченными возможностями здоровья должны быть созданы следующие условия:</w:t>
      </w:r>
    </w:p>
    <w:p w:rsidR="002B6F7C" w:rsidRPr="00515013" w:rsidRDefault="002B6F7C" w:rsidP="0035041A">
      <w:pPr>
        <w:ind w:firstLine="708"/>
        <w:jc w:val="both"/>
        <w:rPr>
          <w:sz w:val="28"/>
          <w:szCs w:val="28"/>
        </w:rPr>
      </w:pPr>
      <w:r w:rsidRPr="00515013">
        <w:rPr>
          <w:sz w:val="28"/>
          <w:szCs w:val="28"/>
        </w:rPr>
        <w:t>- условия для беспрепятственного доступа к объектам и предоставляемым в них услугам;</w:t>
      </w:r>
    </w:p>
    <w:p w:rsidR="002B6F7C" w:rsidRPr="00515013" w:rsidRDefault="002B6F7C" w:rsidP="0035041A">
      <w:pPr>
        <w:ind w:firstLine="708"/>
        <w:jc w:val="both"/>
        <w:rPr>
          <w:sz w:val="28"/>
          <w:szCs w:val="28"/>
        </w:rPr>
      </w:pPr>
      <w:r w:rsidRPr="00515013">
        <w:rPr>
          <w:sz w:val="28"/>
          <w:szCs w:val="28"/>
        </w:rPr>
        <w:t xml:space="preserve">- возможность самостоятельного или с помощью сотрудников </w:t>
      </w:r>
      <w:r>
        <w:rPr>
          <w:sz w:val="28"/>
          <w:szCs w:val="28"/>
        </w:rPr>
        <w:t xml:space="preserve"> управления</w:t>
      </w:r>
      <w:r w:rsidRPr="00515013">
        <w:rPr>
          <w:sz w:val="28"/>
          <w:szCs w:val="28"/>
        </w:rPr>
        <w:t xml:space="preserve"> передвижения по территории, на которой расположены объекты, входа в такие объекты и выхода из них;</w:t>
      </w:r>
    </w:p>
    <w:p w:rsidR="002B6F7C" w:rsidRPr="00515013" w:rsidRDefault="002B6F7C" w:rsidP="0035041A">
      <w:pPr>
        <w:ind w:firstLine="708"/>
        <w:jc w:val="both"/>
        <w:rPr>
          <w:sz w:val="28"/>
          <w:szCs w:val="28"/>
        </w:rPr>
      </w:pPr>
      <w:r w:rsidRPr="00515013">
        <w:rPr>
          <w:sz w:val="28"/>
          <w:szCs w:val="28"/>
        </w:rPr>
        <w:t>- возможность посадки в транспортное средство и высадки из него перед входом в объекты, в том числе с использованием кресла-коляски и при необходимости с помощью сотрудников, предоставляющих услуги;</w:t>
      </w:r>
    </w:p>
    <w:p w:rsidR="002B6F7C" w:rsidRDefault="002B6F7C" w:rsidP="0035041A">
      <w:pPr>
        <w:ind w:firstLine="708"/>
        <w:jc w:val="both"/>
        <w:rPr>
          <w:sz w:val="28"/>
          <w:szCs w:val="28"/>
        </w:rPr>
      </w:pPr>
      <w:r w:rsidRPr="0051501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</w:t>
      </w:r>
      <w:r>
        <w:rPr>
          <w:sz w:val="28"/>
          <w:szCs w:val="28"/>
        </w:rPr>
        <w:t>.</w:t>
      </w:r>
    </w:p>
    <w:p w:rsidR="002B6F7C" w:rsidRDefault="002B6F7C" w:rsidP="0035041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AA4480">
        <w:rPr>
          <w:rFonts w:ascii="Times New Roman" w:hAnsi="Times New Roman"/>
          <w:sz w:val="28"/>
          <w:szCs w:val="28"/>
        </w:rPr>
        <w:t>- дублирование необходимой для инвалидов звуковой и зрительной информации, а также подписей, знаков и иной текстовой и графической информации знаками, выполненными рельефно-точечным шрифтом Брайля</w:t>
      </w:r>
      <w:r>
        <w:rPr>
          <w:rFonts w:ascii="Times New Roman" w:hAnsi="Times New Roman"/>
          <w:sz w:val="28"/>
          <w:szCs w:val="28"/>
        </w:rPr>
        <w:t>.</w:t>
      </w:r>
    </w:p>
    <w:p w:rsidR="002B6F7C" w:rsidRPr="00656677" w:rsidRDefault="002B6F7C" w:rsidP="00A55E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656677">
        <w:rPr>
          <w:sz w:val="28"/>
          <w:szCs w:val="28"/>
        </w:rPr>
        <w:t>Показатели доступности муниципальной услуги для инвалидов:</w:t>
      </w:r>
    </w:p>
    <w:p w:rsidR="002B6F7C" w:rsidRPr="00656677" w:rsidRDefault="002B6F7C" w:rsidP="00A55EBF">
      <w:pPr>
        <w:ind w:firstLine="708"/>
        <w:jc w:val="both"/>
        <w:rPr>
          <w:sz w:val="28"/>
          <w:szCs w:val="28"/>
        </w:rPr>
      </w:pPr>
      <w:r w:rsidRPr="00656677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2B6F7C" w:rsidRPr="00656677" w:rsidRDefault="002B6F7C" w:rsidP="00A55EBF">
      <w:pPr>
        <w:ind w:firstLine="708"/>
        <w:jc w:val="both"/>
        <w:rPr>
          <w:sz w:val="28"/>
          <w:szCs w:val="28"/>
        </w:rPr>
      </w:pPr>
      <w:r w:rsidRPr="00656677">
        <w:rPr>
          <w:sz w:val="28"/>
          <w:szCs w:val="28"/>
        </w:rPr>
        <w:t>- допуск на объекты сурдопереводчика и тифлосурдопереводчика;</w:t>
      </w:r>
    </w:p>
    <w:p w:rsidR="002B6F7C" w:rsidRPr="00656677" w:rsidRDefault="002B6F7C" w:rsidP="00A55EBF">
      <w:pPr>
        <w:ind w:firstLine="708"/>
        <w:jc w:val="both"/>
        <w:rPr>
          <w:sz w:val="28"/>
          <w:szCs w:val="28"/>
        </w:rPr>
      </w:pPr>
      <w:r w:rsidRPr="00656677">
        <w:rPr>
          <w:sz w:val="28"/>
          <w:szCs w:val="28"/>
        </w:rPr>
        <w:t>- допуск на объекты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№386н;</w:t>
      </w:r>
    </w:p>
    <w:p w:rsidR="002B6F7C" w:rsidRDefault="002B6F7C" w:rsidP="00A55EBF">
      <w:pPr>
        <w:ind w:firstLine="708"/>
        <w:jc w:val="both"/>
        <w:rPr>
          <w:sz w:val="28"/>
          <w:szCs w:val="28"/>
        </w:rPr>
      </w:pPr>
      <w:r w:rsidRPr="00656677">
        <w:rPr>
          <w:sz w:val="28"/>
          <w:szCs w:val="28"/>
        </w:rPr>
        <w:t>- 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2B6F7C" w:rsidRPr="001F2D1C" w:rsidRDefault="002B6F7C" w:rsidP="0035041A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F2D1C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-прием заявления и документов, необходимых для предоставления муниципальной услуги, и регистрации заявления;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принятых документов и предоставление5 заявителю разрешения или мотивированного уведомления об отказе в выдаче разрешения. </w:t>
      </w:r>
    </w:p>
    <w:p w:rsidR="002B6F7C" w:rsidRPr="001F2D1C" w:rsidRDefault="002B6F7C" w:rsidP="003A300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3.1.1. </w:t>
      </w:r>
      <w:r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услуги, и регистрация заявления.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1.Юридическим фактом для начала административной процедуры является обращение Заявителя с заявлением о предоставлении муниципальной услуги.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3.1.1.2. Прием заявления и документов, необходимых для предоставления муниципальной услуги, и регистрацию заявления при личном обращении (приеме) Заявителя осуществляет специалист приемной управления.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заявления и документов, необходимых для предоставления муниципальной услуги, при личном обращении (приеме) Заявителя специалист приемной выполняет следующие действия: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-устанавливает личность Заявителя;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наличие всех указанных в заявлении в качестве приложения документов;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основании подлинников документов, предъявляемых Заявителем, заверяет своей подписью (с проставлением даты) копии документов;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-принимает от Заявителя заявление и документы, необходимые для предоставления   муниципальной   услуги, и   в  присутствии Заявителя регистрирует заявление в соответствии с требованиями делопроизводства;</w:t>
      </w:r>
    </w:p>
    <w:p w:rsidR="002B6F7C" w:rsidRDefault="002B6F7C" w:rsidP="00EB36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-сообщает Заявителю присвоенный заявлению регистрационный номер и дату или указывает на втором экземпляре или копии заявителя (при их наличии) присвоенный регистрационный номер, дату приема заявления.</w:t>
      </w:r>
    </w:p>
    <w:p w:rsidR="002B6F7C" w:rsidRDefault="002B6F7C" w:rsidP="0057686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F2D1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Письменное заявление Заявителя о предоставлении муниципальной услуги, направленное в управление посредством почтовой связи, принимается специалистом приемной управления и регистрируется в соответствии с требованиями делопроизводства.</w:t>
      </w:r>
    </w:p>
    <w:p w:rsidR="002B6F7C" w:rsidRDefault="002B6F7C" w:rsidP="0057686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 xml:space="preserve"> 3.1.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F2D1C">
        <w:rPr>
          <w:rFonts w:ascii="Times New Roman" w:hAnsi="Times New Roman" w:cs="Times New Roman"/>
          <w:sz w:val="28"/>
          <w:szCs w:val="28"/>
        </w:rPr>
        <w:t>4. При</w:t>
      </w:r>
      <w:r>
        <w:rPr>
          <w:rFonts w:ascii="Times New Roman" w:hAnsi="Times New Roman" w:cs="Times New Roman"/>
          <w:sz w:val="28"/>
          <w:szCs w:val="28"/>
        </w:rPr>
        <w:t xml:space="preserve"> поступлении в управление заявления  Заявителя в форме электронного документа специалист приемной управления:</w:t>
      </w:r>
    </w:p>
    <w:p w:rsidR="002B6F7C" w:rsidRDefault="002B6F7C" w:rsidP="0057686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распечатывает поступившее заявление с приложениями (при наличии) и осуществляет его регистрацию в установленном порядке;</w:t>
      </w:r>
    </w:p>
    <w:p w:rsidR="002B6F7C" w:rsidRPr="001F2D1C" w:rsidRDefault="002B6F7C" w:rsidP="0057686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направляет Заявителю электронное сообщение, подтверждающее поступление его заявления в управление.    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2.1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Результатом данной административной процедуры является получение начальником управления регистрационного письменного заявления о предоставлении муниципальной услуги.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1F2D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Pr="001F2D1C">
        <w:rPr>
          <w:rFonts w:ascii="Times New Roman" w:hAnsi="Times New Roman" w:cs="Times New Roman"/>
          <w:sz w:val="28"/>
          <w:szCs w:val="28"/>
        </w:rPr>
        <w:t>назначает исполнителя, ответственного за выдачу разрешения, и в течение одного дня направляет ему принятые для выдачи разрешения документы.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Pr="001F2D1C">
        <w:rPr>
          <w:rFonts w:ascii="Times New Roman" w:hAnsi="Times New Roman" w:cs="Times New Roman"/>
          <w:sz w:val="28"/>
          <w:szCs w:val="28"/>
        </w:rPr>
        <w:t xml:space="preserve">. Исполнитель вносит информацию о заявителе и ребенке, на которого выдается разрешение, в </w:t>
      </w:r>
      <w:r>
        <w:rPr>
          <w:rFonts w:ascii="Times New Roman" w:hAnsi="Times New Roman" w:cs="Times New Roman"/>
          <w:sz w:val="28"/>
          <w:szCs w:val="28"/>
        </w:rPr>
        <w:t xml:space="preserve">журнал учета выдачи разрешений в соответствии с </w:t>
      </w:r>
      <w:r w:rsidRPr="001F2D1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 2,</w:t>
      </w:r>
      <w:r w:rsidRPr="001F2D1C">
        <w:rPr>
          <w:rFonts w:ascii="Times New Roman" w:hAnsi="Times New Roman" w:cs="Times New Roman"/>
          <w:sz w:val="28"/>
          <w:szCs w:val="28"/>
        </w:rPr>
        <w:t xml:space="preserve"> и в течение 10 дней осуществляет проверку сведений, содержащихся в предоставленных документах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2D1C">
        <w:rPr>
          <w:rFonts w:ascii="Times New Roman" w:hAnsi="Times New Roman" w:cs="Times New Roman"/>
          <w:sz w:val="28"/>
          <w:szCs w:val="28"/>
        </w:rPr>
        <w:t xml:space="preserve"> готовит  проект разрешения либо мотивированный отказ.</w:t>
      </w:r>
    </w:p>
    <w:p w:rsidR="002B6F7C" w:rsidRPr="003B6E49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Pr="001F2D1C">
        <w:rPr>
          <w:rFonts w:ascii="Times New Roman" w:hAnsi="Times New Roman" w:cs="Times New Roman"/>
          <w:sz w:val="28"/>
          <w:szCs w:val="28"/>
        </w:rPr>
        <w:t>. Исполнитель, ответственный за выдачу разрешения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Pr="001F2D1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 3</w:t>
      </w:r>
      <w:r w:rsidRPr="001F2D1C">
        <w:rPr>
          <w:rFonts w:ascii="Times New Roman" w:hAnsi="Times New Roman" w:cs="Times New Roman"/>
          <w:sz w:val="28"/>
          <w:szCs w:val="28"/>
        </w:rPr>
        <w:t xml:space="preserve"> на основании пред</w:t>
      </w:r>
      <w:r>
        <w:rPr>
          <w:rFonts w:ascii="Times New Roman" w:hAnsi="Times New Roman" w:cs="Times New Roman"/>
          <w:sz w:val="28"/>
          <w:szCs w:val="28"/>
        </w:rPr>
        <w:t>ъявленных заявителем документов</w:t>
      </w:r>
      <w:r w:rsidRPr="001F2D1C">
        <w:rPr>
          <w:rFonts w:ascii="Times New Roman" w:hAnsi="Times New Roman" w:cs="Times New Roman"/>
          <w:sz w:val="28"/>
          <w:szCs w:val="28"/>
        </w:rPr>
        <w:t xml:space="preserve"> готовит проекты разрешения либо мотивированного уведомления об отказе. Основаниями  для отказа в выдаче </w:t>
      </w:r>
      <w:r w:rsidRPr="003B6E49">
        <w:rPr>
          <w:rFonts w:ascii="Times New Roman" w:hAnsi="Times New Roman" w:cs="Times New Roman"/>
          <w:sz w:val="28"/>
          <w:szCs w:val="28"/>
        </w:rPr>
        <w:t>разрешения являются ограничения, установленные в медицинской справке.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Pr="001F2D1C">
        <w:rPr>
          <w:rFonts w:ascii="Times New Roman" w:hAnsi="Times New Roman" w:cs="Times New Roman"/>
          <w:sz w:val="28"/>
          <w:szCs w:val="28"/>
        </w:rPr>
        <w:t xml:space="preserve">. Проекты разрешения либо мотивированного отказа передаются на подпись </w:t>
      </w:r>
      <w:r>
        <w:rPr>
          <w:rFonts w:ascii="Times New Roman" w:hAnsi="Times New Roman" w:cs="Times New Roman"/>
          <w:sz w:val="28"/>
          <w:szCs w:val="28"/>
        </w:rPr>
        <w:t>руководителю управления образования.</w:t>
      </w:r>
    </w:p>
    <w:p w:rsidR="002B6F7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B6E49">
        <w:rPr>
          <w:rFonts w:ascii="Times New Roman" w:hAnsi="Times New Roman" w:cs="Times New Roman"/>
          <w:sz w:val="28"/>
          <w:szCs w:val="28"/>
        </w:rPr>
        <w:t>3.2.6. Выдачу разрешения либо мотивированное уведомление об отказе осуществляет специалист, ответственный за делопроизводство в  управлении образования</w:t>
      </w:r>
      <w:r w:rsidRPr="003B6E49">
        <w:rPr>
          <w:rFonts w:ascii="Times New Roman" w:hAnsi="Times New Roman" w:cs="Times New Roman"/>
          <w:sz w:val="28"/>
          <w:szCs w:val="28"/>
          <w:lang w:bidi="bo-CN"/>
        </w:rPr>
        <w:t>.</w:t>
      </w:r>
    </w:p>
    <w:p w:rsidR="002B6F7C" w:rsidRPr="001F2D1C" w:rsidRDefault="002B6F7C" w:rsidP="0055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</w:t>
      </w:r>
      <w:r w:rsidRPr="001F2D1C">
        <w:rPr>
          <w:rFonts w:ascii="Times New Roman" w:hAnsi="Times New Roman" w:cs="Times New Roman"/>
          <w:sz w:val="28"/>
          <w:szCs w:val="28"/>
        </w:rPr>
        <w:t>.  Дата выдачи и номер разрешения вносится в журнал учета оформления и выдачи разрешений.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Заявителю выдается один экземпляр</w:t>
      </w:r>
      <w:r w:rsidRPr="001F2D1C">
        <w:rPr>
          <w:rFonts w:ascii="Times New Roman" w:hAnsi="Times New Roman" w:cs="Times New Roman"/>
          <w:sz w:val="28"/>
          <w:szCs w:val="28"/>
        </w:rPr>
        <w:t xml:space="preserve"> разрешения под роспись в журнале учета оформления и выдачи разрешений. По просьбе заявителя, при отсутствии возможности его личного обращения разрешение  направляется почтой по адресу, указанному в обращении заявителя.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</w:t>
      </w:r>
      <w:r w:rsidRPr="001F2D1C">
        <w:rPr>
          <w:rFonts w:ascii="Times New Roman" w:hAnsi="Times New Roman" w:cs="Times New Roman"/>
          <w:sz w:val="28"/>
          <w:szCs w:val="28"/>
        </w:rPr>
        <w:t>.  Мотивированное уведомление об отказе в выдаче разрешения  на прием ребенка в возрасте до шести лет шести месяцев</w:t>
      </w:r>
      <w:r>
        <w:rPr>
          <w:rFonts w:ascii="Times New Roman" w:hAnsi="Times New Roman" w:cs="Times New Roman"/>
          <w:sz w:val="28"/>
          <w:szCs w:val="28"/>
        </w:rPr>
        <w:t xml:space="preserve"> или его возраста старше 8 лет в общеобразовательную организацию</w:t>
      </w:r>
      <w:r w:rsidRPr="001F2D1C">
        <w:rPr>
          <w:rFonts w:ascii="Times New Roman" w:hAnsi="Times New Roman" w:cs="Times New Roman"/>
          <w:sz w:val="28"/>
          <w:szCs w:val="28"/>
        </w:rPr>
        <w:t xml:space="preserve">  выдается заявителю лично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2D1C">
        <w:rPr>
          <w:rFonts w:ascii="Times New Roman" w:hAnsi="Times New Roman" w:cs="Times New Roman"/>
          <w:sz w:val="28"/>
          <w:szCs w:val="28"/>
        </w:rPr>
        <w:t xml:space="preserve"> либо отправляется почтой по указанному заявителем адресу.</w:t>
      </w:r>
    </w:p>
    <w:p w:rsidR="002B6F7C" w:rsidRDefault="002B6F7C" w:rsidP="0035041A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F7C" w:rsidRPr="001F2D1C" w:rsidRDefault="002B6F7C" w:rsidP="0035041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025">
        <w:rPr>
          <w:rFonts w:ascii="Times New Roman" w:hAnsi="Times New Roman" w:cs="Times New Roman"/>
          <w:b/>
          <w:sz w:val="28"/>
          <w:szCs w:val="28"/>
        </w:rPr>
        <w:t>4</w:t>
      </w:r>
      <w:r w:rsidRPr="001F2D1C">
        <w:rPr>
          <w:rFonts w:ascii="Times New Roman" w:hAnsi="Times New Roman" w:cs="Times New Roman"/>
          <w:sz w:val="28"/>
          <w:szCs w:val="28"/>
        </w:rPr>
        <w:t xml:space="preserve">. </w:t>
      </w:r>
      <w:r w:rsidRPr="001F2D1C">
        <w:rPr>
          <w:rFonts w:ascii="Times New Roman" w:hAnsi="Times New Roman" w:cs="Times New Roman"/>
          <w:b/>
          <w:sz w:val="28"/>
          <w:szCs w:val="28"/>
        </w:rPr>
        <w:t>Порядок и формы контроля за предоставлением муниципальной услуги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4.1. Текущий контроль соблюдения последовательности действий, определенных административными процедурами по исполнению муниципальной услуги и принятия решений,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специалистом управления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4.2. Плановые проверки полноты и качества предоставления муниципальной услуги и принятия решений осуществляются 1 раз в год в соответствии с графиком плановых проверок, а внеплановые - по конкретному обращению заявителя.</w:t>
      </w:r>
    </w:p>
    <w:p w:rsidR="002B6F7C" w:rsidRPr="001F2D1C" w:rsidRDefault="002B6F7C" w:rsidP="006A302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4.3. Исполнители несут персональную ответственность за соблюдение порядка предоставления муниципальной услуги, сроков и выдачу разрешения либо мотивированного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6F7C" w:rsidRDefault="002B6F7C" w:rsidP="00C3665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F7C" w:rsidRDefault="002B6F7C" w:rsidP="00C3665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1F2D1C">
        <w:rPr>
          <w:rFonts w:ascii="Times New Roman" w:hAnsi="Times New Roman" w:cs="Times New Roman"/>
          <w:b/>
          <w:sz w:val="28"/>
          <w:szCs w:val="28"/>
        </w:rPr>
        <w:t xml:space="preserve">Порядок обжалования действий (бездействия) должностных лиц управления и решений, принятых в ходе </w:t>
      </w:r>
    </w:p>
    <w:p w:rsidR="002B6F7C" w:rsidRPr="001F2D1C" w:rsidRDefault="002B6F7C" w:rsidP="00C3665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D1C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F2D1C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действий (или бездействия) должн</w:t>
      </w:r>
      <w:r>
        <w:rPr>
          <w:rFonts w:ascii="Times New Roman" w:hAnsi="Times New Roman" w:cs="Times New Roman"/>
          <w:sz w:val="28"/>
          <w:szCs w:val="28"/>
        </w:rPr>
        <w:t>остных лиц управления</w:t>
      </w:r>
      <w:r w:rsidRPr="001F2D1C">
        <w:rPr>
          <w:rFonts w:ascii="Times New Roman" w:hAnsi="Times New Roman" w:cs="Times New Roman"/>
          <w:sz w:val="28"/>
          <w:szCs w:val="28"/>
        </w:rPr>
        <w:t xml:space="preserve"> в досудебном и судебном порядке.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1F2D1C">
        <w:rPr>
          <w:rFonts w:ascii="Times New Roman" w:hAnsi="Times New Roman" w:cs="Times New Roman"/>
          <w:sz w:val="28"/>
          <w:szCs w:val="28"/>
        </w:rPr>
        <w:t>. При несогласии с решением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управления общего образования </w:t>
      </w:r>
      <w:r w:rsidRPr="001F2D1C">
        <w:rPr>
          <w:rFonts w:ascii="Times New Roman" w:hAnsi="Times New Roman" w:cs="Times New Roman"/>
          <w:sz w:val="28"/>
          <w:szCs w:val="28"/>
        </w:rPr>
        <w:t>заявители имеют право обратиться с письменной ж</w:t>
      </w:r>
      <w:r>
        <w:rPr>
          <w:rFonts w:ascii="Times New Roman" w:hAnsi="Times New Roman" w:cs="Times New Roman"/>
          <w:sz w:val="28"/>
          <w:szCs w:val="28"/>
        </w:rPr>
        <w:t>алобой к заместителю главы города Ливны</w:t>
      </w:r>
      <w:r w:rsidRPr="001F2D1C">
        <w:rPr>
          <w:rFonts w:ascii="Times New Roman" w:hAnsi="Times New Roman" w:cs="Times New Roman"/>
          <w:sz w:val="28"/>
          <w:szCs w:val="28"/>
        </w:rPr>
        <w:t xml:space="preserve"> по социальны</w:t>
      </w:r>
      <w:r>
        <w:rPr>
          <w:rFonts w:ascii="Times New Roman" w:hAnsi="Times New Roman" w:cs="Times New Roman"/>
          <w:sz w:val="28"/>
          <w:szCs w:val="28"/>
        </w:rPr>
        <w:t>м вопросам, главе администрации города Ливны.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1F2D1C">
        <w:rPr>
          <w:rFonts w:ascii="Times New Roman" w:hAnsi="Times New Roman" w:cs="Times New Roman"/>
          <w:sz w:val="28"/>
          <w:szCs w:val="28"/>
        </w:rPr>
        <w:t>. При обращении заявителя в письменной форме срок рассмотрения жалобы не должен превышать 30 дней с момента регистрации.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1F2D1C">
        <w:rPr>
          <w:rFonts w:ascii="Times New Roman" w:hAnsi="Times New Roman" w:cs="Times New Roman"/>
          <w:sz w:val="28"/>
          <w:szCs w:val="28"/>
        </w:rPr>
        <w:t>. В случае если по жалобе требуется провести проверку, срок ее рассмотрения может быть продлен, но не более чем на 30 дней. О продлении срока рассмотрения жалобы  заявитель уведомляется письменно с указанием причин продления.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1F2D1C">
        <w:rPr>
          <w:rFonts w:ascii="Times New Roman" w:hAnsi="Times New Roman" w:cs="Times New Roman"/>
          <w:sz w:val="28"/>
          <w:szCs w:val="28"/>
        </w:rPr>
        <w:t>. По результатам рассмотрения жалобы, уполномоченным должнос</w:t>
      </w:r>
      <w:r>
        <w:rPr>
          <w:rFonts w:ascii="Times New Roman" w:hAnsi="Times New Roman" w:cs="Times New Roman"/>
          <w:sz w:val="28"/>
          <w:szCs w:val="28"/>
        </w:rPr>
        <w:t>тным лицом администрации города Ливны</w:t>
      </w:r>
      <w:r w:rsidRPr="001F2D1C">
        <w:rPr>
          <w:rFonts w:ascii="Times New Roman" w:hAnsi="Times New Roman" w:cs="Times New Roman"/>
          <w:sz w:val="28"/>
          <w:szCs w:val="28"/>
        </w:rPr>
        <w:t xml:space="preserve"> готовится ответ, содержащий результаты рассмотрения жалобы и направляется заявителю.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1F2D1C">
        <w:rPr>
          <w:rFonts w:ascii="Times New Roman" w:hAnsi="Times New Roman" w:cs="Times New Roman"/>
          <w:sz w:val="28"/>
          <w:szCs w:val="28"/>
        </w:rPr>
        <w:t xml:space="preserve">. В случае, когда в жалобе не указан адресат и (или) обратный почтовый адрес,  рассмотрение жалобы не проводится и ответ на жалобу не </w:t>
      </w:r>
      <w:r>
        <w:rPr>
          <w:rFonts w:ascii="Times New Roman" w:hAnsi="Times New Roman" w:cs="Times New Roman"/>
          <w:sz w:val="28"/>
          <w:szCs w:val="28"/>
        </w:rPr>
        <w:t>предоставляется</w:t>
      </w:r>
      <w:r w:rsidRPr="001F2D1C">
        <w:rPr>
          <w:rFonts w:ascii="Times New Roman" w:hAnsi="Times New Roman" w:cs="Times New Roman"/>
          <w:sz w:val="28"/>
          <w:szCs w:val="28"/>
        </w:rPr>
        <w:t>.</w:t>
      </w:r>
    </w:p>
    <w:p w:rsidR="002B6F7C" w:rsidRPr="001F2D1C" w:rsidRDefault="002B6F7C" w:rsidP="00C366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1F2D1C">
        <w:rPr>
          <w:rFonts w:ascii="Times New Roman" w:hAnsi="Times New Roman" w:cs="Times New Roman"/>
          <w:sz w:val="28"/>
          <w:szCs w:val="28"/>
        </w:rPr>
        <w:t xml:space="preserve">. Заявитель вправе обжаловать действия должностных лиц 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1F2D1C">
        <w:rPr>
          <w:rFonts w:ascii="Times New Roman" w:hAnsi="Times New Roman" w:cs="Times New Roman"/>
          <w:sz w:val="28"/>
          <w:szCs w:val="28"/>
        </w:rPr>
        <w:t xml:space="preserve"> по рассмотрению жалобы и решение, принятое по результатам её рассмотрения, в судебном порядке, предусмотренном законодательством РФ.</w:t>
      </w:r>
    </w:p>
    <w:p w:rsidR="002B6F7C" w:rsidRPr="001F2D1C" w:rsidRDefault="002B6F7C" w:rsidP="00C3665E">
      <w:pPr>
        <w:jc w:val="both"/>
        <w:rPr>
          <w:color w:val="FF0000"/>
          <w:sz w:val="28"/>
          <w:szCs w:val="28"/>
        </w:rPr>
      </w:pPr>
    </w:p>
    <w:p w:rsidR="002B6F7C" w:rsidRPr="001F2D1C" w:rsidRDefault="002B6F7C" w:rsidP="00C3665E">
      <w:pPr>
        <w:ind w:firstLine="708"/>
        <w:jc w:val="both"/>
        <w:rPr>
          <w:color w:val="FF0000"/>
          <w:sz w:val="28"/>
          <w:szCs w:val="28"/>
        </w:rPr>
      </w:pPr>
    </w:p>
    <w:p w:rsidR="002B6F7C" w:rsidRPr="001F2D1C" w:rsidRDefault="002B6F7C" w:rsidP="00C3665E">
      <w:pPr>
        <w:ind w:firstLine="708"/>
        <w:jc w:val="both"/>
        <w:rPr>
          <w:color w:val="FF0000"/>
          <w:sz w:val="28"/>
          <w:szCs w:val="28"/>
        </w:rPr>
      </w:pPr>
    </w:p>
    <w:p w:rsidR="002B6F7C" w:rsidRPr="001F2D1C" w:rsidRDefault="002B6F7C" w:rsidP="00C3665E">
      <w:pPr>
        <w:jc w:val="both"/>
        <w:rPr>
          <w:color w:val="FF0000"/>
          <w:sz w:val="28"/>
          <w:szCs w:val="28"/>
        </w:rPr>
      </w:pPr>
    </w:p>
    <w:p w:rsidR="002B6F7C" w:rsidRDefault="002B6F7C" w:rsidP="00C3665E">
      <w:pPr>
        <w:ind w:left="5400"/>
        <w:jc w:val="right"/>
      </w:pPr>
    </w:p>
    <w:p w:rsidR="002B6F7C" w:rsidRDefault="002B6F7C" w:rsidP="00B03AAF">
      <w:pPr>
        <w:ind w:left="5940"/>
        <w:jc w:val="center"/>
      </w:pPr>
      <w:r>
        <w:t xml:space="preserve">                           </w:t>
      </w:r>
    </w:p>
    <w:p w:rsidR="002B6F7C" w:rsidRDefault="002B6F7C" w:rsidP="00B03AAF">
      <w:pPr>
        <w:ind w:left="5940"/>
        <w:jc w:val="center"/>
      </w:pPr>
    </w:p>
    <w:p w:rsidR="002B6F7C" w:rsidRDefault="002B6F7C" w:rsidP="00B03AAF">
      <w:pPr>
        <w:ind w:left="5940"/>
        <w:jc w:val="center"/>
      </w:pPr>
    </w:p>
    <w:p w:rsidR="002B6F7C" w:rsidRDefault="002B6F7C" w:rsidP="00B03AAF">
      <w:pPr>
        <w:ind w:left="5940"/>
        <w:jc w:val="center"/>
      </w:pPr>
    </w:p>
    <w:p w:rsidR="002B6F7C" w:rsidRDefault="002B6F7C" w:rsidP="00B03AAF">
      <w:pPr>
        <w:ind w:left="5940"/>
        <w:jc w:val="center"/>
      </w:pPr>
    </w:p>
    <w:p w:rsidR="002B6F7C" w:rsidRDefault="002B6F7C" w:rsidP="00B03AAF">
      <w:pPr>
        <w:ind w:left="5940"/>
        <w:jc w:val="center"/>
      </w:pPr>
    </w:p>
    <w:p w:rsidR="002B6F7C" w:rsidRPr="00B03AAF" w:rsidRDefault="002B6F7C" w:rsidP="00D34BC0">
      <w:pPr>
        <w:ind w:left="5940"/>
        <w:jc w:val="right"/>
      </w:pPr>
      <w:r w:rsidRPr="00B03AAF">
        <w:t>Приложение  1</w:t>
      </w:r>
    </w:p>
    <w:p w:rsidR="002B6F7C" w:rsidRPr="00B03AAF" w:rsidRDefault="002B6F7C" w:rsidP="00D34BC0">
      <w:pPr>
        <w:ind w:left="5400"/>
        <w:jc w:val="right"/>
      </w:pPr>
      <w:r w:rsidRPr="00B03AAF">
        <w:t xml:space="preserve">к административному регламенту </w:t>
      </w:r>
      <w:r w:rsidRPr="00B03AAF">
        <w:rPr>
          <w:lang w:bidi="bo-CN"/>
        </w:rPr>
        <w:t xml:space="preserve">предоставления муниципальной услуги </w:t>
      </w:r>
      <w:r w:rsidRPr="00B03AAF">
        <w:t xml:space="preserve">«Выдача разрешения на прием детей, не достигших </w:t>
      </w:r>
      <w:r>
        <w:t>в</w:t>
      </w:r>
      <w:r w:rsidRPr="00B03AAF">
        <w:t xml:space="preserve">озраста 6 лет </w:t>
      </w:r>
      <w:r>
        <w:t xml:space="preserve"> </w:t>
      </w:r>
      <w:r w:rsidRPr="00B03AAF">
        <w:t>6 месяцев или позже достижения</w:t>
      </w:r>
      <w:r>
        <w:t xml:space="preserve"> детьми </w:t>
      </w:r>
      <w:r w:rsidRPr="00B03AAF">
        <w:t xml:space="preserve"> 8 лет, в </w:t>
      </w:r>
      <w:r>
        <w:t>обще</w:t>
      </w:r>
      <w:r w:rsidRPr="00B03AAF">
        <w:t>образовательные организации на обучение  по образовательным программам начального общего образования»</w:t>
      </w:r>
    </w:p>
    <w:p w:rsidR="002B6F7C" w:rsidRDefault="002B6F7C" w:rsidP="008552A4">
      <w:pPr>
        <w:rPr>
          <w:b/>
          <w:sz w:val="28"/>
          <w:szCs w:val="28"/>
        </w:rPr>
      </w:pPr>
    </w:p>
    <w:p w:rsidR="002B6F7C" w:rsidRDefault="002B6F7C" w:rsidP="008552A4">
      <w:pPr>
        <w:jc w:val="center"/>
        <w:rPr>
          <w:b/>
          <w:sz w:val="28"/>
          <w:szCs w:val="28"/>
        </w:rPr>
      </w:pPr>
      <w:r w:rsidRPr="008552A4">
        <w:rPr>
          <w:b/>
          <w:sz w:val="28"/>
          <w:szCs w:val="28"/>
        </w:rPr>
        <w:t>Форма заявления род</w:t>
      </w:r>
      <w:r>
        <w:rPr>
          <w:b/>
          <w:sz w:val="28"/>
          <w:szCs w:val="28"/>
        </w:rPr>
        <w:t>ителей (законных представителей) о в</w:t>
      </w:r>
      <w:r w:rsidRPr="006A77CA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даче</w:t>
      </w:r>
      <w:r w:rsidRPr="006A77CA">
        <w:rPr>
          <w:b/>
          <w:sz w:val="28"/>
          <w:szCs w:val="28"/>
        </w:rPr>
        <w:t xml:space="preserve"> разрешен</w:t>
      </w:r>
      <w:r>
        <w:rPr>
          <w:b/>
          <w:sz w:val="28"/>
          <w:szCs w:val="28"/>
        </w:rPr>
        <w:t>ия на прием детей, не достигших</w:t>
      </w:r>
      <w:r w:rsidRPr="006A77CA">
        <w:rPr>
          <w:b/>
          <w:sz w:val="28"/>
          <w:szCs w:val="28"/>
        </w:rPr>
        <w:t xml:space="preserve"> возраста 6 лет и  6 месяцев или позже достижения 8 лет</w:t>
      </w:r>
      <w:r>
        <w:rPr>
          <w:b/>
          <w:sz w:val="28"/>
          <w:szCs w:val="28"/>
        </w:rPr>
        <w:t xml:space="preserve">, в образовательные организации </w:t>
      </w:r>
      <w:r w:rsidRPr="006A77CA">
        <w:rPr>
          <w:b/>
          <w:sz w:val="28"/>
          <w:szCs w:val="28"/>
        </w:rPr>
        <w:t>на обучение</w:t>
      </w:r>
    </w:p>
    <w:p w:rsidR="002B6F7C" w:rsidRPr="006A77CA" w:rsidRDefault="002B6F7C" w:rsidP="008552A4">
      <w:pPr>
        <w:jc w:val="center"/>
        <w:rPr>
          <w:b/>
          <w:sz w:val="28"/>
          <w:szCs w:val="28"/>
        </w:rPr>
      </w:pPr>
      <w:r w:rsidRPr="006A77CA">
        <w:rPr>
          <w:b/>
          <w:sz w:val="28"/>
          <w:szCs w:val="28"/>
        </w:rPr>
        <w:t>по образовательным программам</w:t>
      </w:r>
      <w:r>
        <w:rPr>
          <w:b/>
          <w:sz w:val="28"/>
          <w:szCs w:val="28"/>
        </w:rPr>
        <w:t xml:space="preserve"> </w:t>
      </w:r>
      <w:r w:rsidRPr="006A77CA">
        <w:rPr>
          <w:b/>
          <w:sz w:val="28"/>
          <w:szCs w:val="28"/>
        </w:rPr>
        <w:t>начального общего образования</w:t>
      </w:r>
    </w:p>
    <w:p w:rsidR="002B6F7C" w:rsidRPr="006A77CA" w:rsidRDefault="002B6F7C" w:rsidP="008552A4">
      <w:pPr>
        <w:jc w:val="center"/>
        <w:rPr>
          <w:b/>
          <w:sz w:val="28"/>
          <w:szCs w:val="28"/>
        </w:rPr>
      </w:pPr>
    </w:p>
    <w:p w:rsidR="002B6F7C" w:rsidRDefault="002B6F7C" w:rsidP="00C3665E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Начальнику управления общего образования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Ливны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________________________________________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            (инициалы, фамилия)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________________________________________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  (Ф.И.О. заявителя)                         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________________________________________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(адрес проживания)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>в лице представителя    (в        случае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представительства)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_______________________________________,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                  (Ф.И.О.)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>действующего на основании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________________________________________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>(наименование документа, подтверждающего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  полномочия представителя, с указанием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                 реквизитов)</w:t>
      </w:r>
    </w:p>
    <w:p w:rsidR="002B6F7C" w:rsidRPr="001F2D1C" w:rsidRDefault="002B6F7C" w:rsidP="00C3665E">
      <w:pPr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контактный телефон _____________________</w:t>
      </w:r>
    </w:p>
    <w:p w:rsidR="002B6F7C" w:rsidRDefault="002B6F7C" w:rsidP="00C3665E">
      <w:pPr>
        <w:jc w:val="right"/>
        <w:rPr>
          <w:sz w:val="28"/>
          <w:szCs w:val="28"/>
        </w:rPr>
      </w:pPr>
    </w:p>
    <w:p w:rsidR="002B6F7C" w:rsidRPr="001F2D1C" w:rsidRDefault="002B6F7C" w:rsidP="00C3665E">
      <w:pPr>
        <w:jc w:val="right"/>
        <w:rPr>
          <w:sz w:val="28"/>
          <w:szCs w:val="28"/>
        </w:rPr>
      </w:pPr>
    </w:p>
    <w:p w:rsidR="002B6F7C" w:rsidRDefault="002B6F7C" w:rsidP="00C3665E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>ЗАЯВЛЕНИЕ</w:t>
      </w:r>
    </w:p>
    <w:p w:rsidR="002B6F7C" w:rsidRPr="001F2D1C" w:rsidRDefault="002B6F7C" w:rsidP="00C3665E">
      <w:pPr>
        <w:jc w:val="center"/>
        <w:rPr>
          <w:sz w:val="28"/>
          <w:szCs w:val="28"/>
        </w:rPr>
      </w:pPr>
    </w:p>
    <w:p w:rsidR="002B6F7C" w:rsidRPr="001F2D1C" w:rsidRDefault="002B6F7C" w:rsidP="00C3665E">
      <w:pPr>
        <w:rPr>
          <w:sz w:val="28"/>
          <w:szCs w:val="28"/>
        </w:rPr>
      </w:pPr>
      <w:r w:rsidRPr="001F2D1C">
        <w:rPr>
          <w:sz w:val="28"/>
          <w:szCs w:val="28"/>
        </w:rPr>
        <w:tab/>
        <w:t xml:space="preserve"> Прошу  оформить </w:t>
      </w:r>
      <w:r>
        <w:rPr>
          <w:sz w:val="28"/>
          <w:szCs w:val="28"/>
        </w:rPr>
        <w:t xml:space="preserve">  разрешение на прием ребенка, не достигшего возраста  шести</w:t>
      </w:r>
      <w:r w:rsidRPr="001F2D1C">
        <w:rPr>
          <w:sz w:val="28"/>
          <w:szCs w:val="28"/>
        </w:rPr>
        <w:t xml:space="preserve"> лет </w:t>
      </w:r>
      <w:r>
        <w:rPr>
          <w:sz w:val="28"/>
          <w:szCs w:val="28"/>
        </w:rPr>
        <w:t>шести месяцев</w:t>
      </w:r>
      <w:r w:rsidRPr="006A77CA">
        <w:rPr>
          <w:sz w:val="28"/>
          <w:szCs w:val="28"/>
        </w:rPr>
        <w:t>(или позже достижения 8 лет),</w:t>
      </w:r>
      <w:r>
        <w:rPr>
          <w:sz w:val="28"/>
          <w:szCs w:val="28"/>
        </w:rPr>
        <w:t>в общеобразовательную  организацию, расположенную</w:t>
      </w:r>
      <w:r w:rsidRPr="001F2D1C">
        <w:rPr>
          <w:sz w:val="28"/>
          <w:szCs w:val="28"/>
        </w:rPr>
        <w:t xml:space="preserve"> по адресу: _____________________________________________________________________________</w:t>
      </w:r>
      <w:r>
        <w:rPr>
          <w:sz w:val="28"/>
          <w:szCs w:val="28"/>
        </w:rPr>
        <w:t>___________________________________________________________</w:t>
      </w:r>
    </w:p>
    <w:p w:rsidR="002B6F7C" w:rsidRPr="001F2D1C" w:rsidRDefault="002B6F7C" w:rsidP="00C3665E">
      <w:pPr>
        <w:jc w:val="both"/>
        <w:rPr>
          <w:sz w:val="28"/>
          <w:szCs w:val="28"/>
        </w:rPr>
      </w:pPr>
      <w:r w:rsidRPr="001F2D1C">
        <w:rPr>
          <w:sz w:val="28"/>
          <w:szCs w:val="28"/>
        </w:rPr>
        <w:t>на _________________________________________________________________________</w:t>
      </w:r>
      <w:r>
        <w:rPr>
          <w:sz w:val="28"/>
          <w:szCs w:val="28"/>
        </w:rPr>
        <w:t>___________________________________________________________</w:t>
      </w:r>
      <w:r w:rsidRPr="001F2D1C">
        <w:rPr>
          <w:sz w:val="28"/>
          <w:szCs w:val="28"/>
        </w:rPr>
        <w:t xml:space="preserve">_, </w:t>
      </w:r>
    </w:p>
    <w:p w:rsidR="002B6F7C" w:rsidRPr="001F2D1C" w:rsidRDefault="002B6F7C" w:rsidP="00C3665E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>(фамилия,  имя, отчество, дата рождения ребенка)</w:t>
      </w:r>
    </w:p>
    <w:p w:rsidR="002B6F7C" w:rsidRPr="001F2D1C" w:rsidRDefault="002B6F7C" w:rsidP="00C3665E">
      <w:pPr>
        <w:rPr>
          <w:sz w:val="28"/>
          <w:szCs w:val="28"/>
        </w:rPr>
      </w:pPr>
      <w:r>
        <w:rPr>
          <w:sz w:val="28"/>
          <w:szCs w:val="28"/>
        </w:rPr>
        <w:t xml:space="preserve">проживающего по </w:t>
      </w:r>
      <w:r w:rsidRPr="001F2D1C">
        <w:rPr>
          <w:sz w:val="28"/>
          <w:szCs w:val="28"/>
        </w:rPr>
        <w:t>адресу:___________________________________________________</w:t>
      </w:r>
    </w:p>
    <w:p w:rsidR="002B6F7C" w:rsidRDefault="002B6F7C" w:rsidP="00C3665E">
      <w:pPr>
        <w:rPr>
          <w:sz w:val="28"/>
          <w:szCs w:val="28"/>
        </w:rPr>
      </w:pPr>
      <w:r w:rsidRPr="001F2D1C">
        <w:rPr>
          <w:sz w:val="28"/>
          <w:szCs w:val="28"/>
        </w:rPr>
        <w:t>__________________________________________________________________________</w:t>
      </w:r>
      <w:r>
        <w:rPr>
          <w:sz w:val="28"/>
          <w:szCs w:val="28"/>
        </w:rPr>
        <w:t>______________________________________________________________</w:t>
      </w:r>
      <w:r w:rsidRPr="001F2D1C">
        <w:rPr>
          <w:sz w:val="28"/>
          <w:szCs w:val="28"/>
        </w:rPr>
        <w:t>.</w:t>
      </w:r>
    </w:p>
    <w:p w:rsidR="002B6F7C" w:rsidRPr="001F2D1C" w:rsidRDefault="002B6F7C" w:rsidP="00C3665E">
      <w:pPr>
        <w:rPr>
          <w:sz w:val="28"/>
          <w:szCs w:val="28"/>
        </w:rPr>
      </w:pPr>
    </w:p>
    <w:p w:rsidR="002B6F7C" w:rsidRPr="001F2D1C" w:rsidRDefault="002B6F7C" w:rsidP="00C3665E">
      <w:pPr>
        <w:pBdr>
          <w:bottom w:val="single" w:sz="12" w:space="1" w:color="auto"/>
        </w:pBdr>
        <w:ind w:firstLine="708"/>
        <w:jc w:val="both"/>
        <w:rPr>
          <w:sz w:val="28"/>
          <w:szCs w:val="28"/>
        </w:rPr>
      </w:pPr>
      <w:r w:rsidRPr="001F2D1C">
        <w:rPr>
          <w:sz w:val="28"/>
          <w:szCs w:val="28"/>
        </w:rPr>
        <w:t>К заявлению прилагаются (указать прилагаемые документы):</w:t>
      </w:r>
    </w:p>
    <w:p w:rsidR="002B6F7C" w:rsidRDefault="002B6F7C" w:rsidP="00C3665E">
      <w:pPr>
        <w:jc w:val="both"/>
        <w:rPr>
          <w:sz w:val="28"/>
          <w:szCs w:val="28"/>
        </w:rPr>
      </w:pPr>
    </w:p>
    <w:p w:rsidR="002B6F7C" w:rsidRDefault="002B6F7C" w:rsidP="00C3665E">
      <w:pPr>
        <w:jc w:val="both"/>
        <w:rPr>
          <w:sz w:val="28"/>
          <w:szCs w:val="28"/>
        </w:rPr>
      </w:pPr>
      <w:r>
        <w:rPr>
          <w:sz w:val="28"/>
          <w:szCs w:val="28"/>
        </w:rPr>
        <w:t>Оформленное разрешение прошу выдать лично (направить по почте по адресу: _______________________________________________________________).</w:t>
      </w:r>
    </w:p>
    <w:p w:rsidR="002B6F7C" w:rsidRDefault="002B6F7C" w:rsidP="00C3665E">
      <w:pPr>
        <w:jc w:val="both"/>
        <w:rPr>
          <w:sz w:val="28"/>
          <w:szCs w:val="28"/>
        </w:rPr>
      </w:pPr>
    </w:p>
    <w:p w:rsidR="002B6F7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F2D1C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1F2D1C">
        <w:rPr>
          <w:sz w:val="28"/>
          <w:szCs w:val="28"/>
        </w:rPr>
        <w:t>_____________________ 20__ года</w:t>
      </w:r>
    </w:p>
    <w:p w:rsidR="002B6F7C" w:rsidRDefault="002B6F7C" w:rsidP="00C3665E">
      <w:pPr>
        <w:jc w:val="both"/>
        <w:rPr>
          <w:sz w:val="28"/>
          <w:szCs w:val="28"/>
        </w:rPr>
      </w:pPr>
      <w:r w:rsidRPr="001F2D1C">
        <w:rPr>
          <w:sz w:val="28"/>
          <w:szCs w:val="28"/>
        </w:rPr>
        <w:t xml:space="preserve">    (дата подачи заявления)</w:t>
      </w:r>
    </w:p>
    <w:p w:rsidR="002B6F7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  <w:r w:rsidRPr="001F2D1C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</w:t>
      </w:r>
      <w:r w:rsidRPr="001F2D1C">
        <w:rPr>
          <w:sz w:val="28"/>
          <w:szCs w:val="28"/>
        </w:rPr>
        <w:t xml:space="preserve">     __________     ___________________</w:t>
      </w:r>
    </w:p>
    <w:p w:rsidR="002B6F7C" w:rsidRPr="001F2D1C" w:rsidRDefault="002B6F7C" w:rsidP="00C3665E">
      <w:pPr>
        <w:ind w:left="4248"/>
        <w:jc w:val="both"/>
        <w:rPr>
          <w:sz w:val="28"/>
          <w:szCs w:val="28"/>
        </w:rPr>
      </w:pPr>
      <w:r w:rsidRPr="001F2D1C">
        <w:rPr>
          <w:sz w:val="28"/>
          <w:szCs w:val="28"/>
        </w:rPr>
        <w:t xml:space="preserve">      (подпись)          (расшифровка подписи)</w:t>
      </w:r>
    </w:p>
    <w:p w:rsidR="002B6F7C" w:rsidRPr="001F2D1C" w:rsidRDefault="002B6F7C" w:rsidP="00C3665E">
      <w:pPr>
        <w:ind w:left="6108"/>
        <w:jc w:val="both"/>
        <w:rPr>
          <w:sz w:val="28"/>
          <w:szCs w:val="28"/>
        </w:rPr>
      </w:pPr>
    </w:p>
    <w:p w:rsidR="002B6F7C" w:rsidRPr="001F2D1C" w:rsidRDefault="002B6F7C" w:rsidP="00C3665E">
      <w:pPr>
        <w:ind w:left="6108"/>
        <w:jc w:val="both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6108"/>
        <w:jc w:val="right"/>
        <w:rPr>
          <w:sz w:val="28"/>
          <w:szCs w:val="28"/>
        </w:rPr>
      </w:pPr>
    </w:p>
    <w:p w:rsidR="002B6F7C" w:rsidRPr="001F2D1C" w:rsidRDefault="002B6F7C" w:rsidP="00C3665E">
      <w:pPr>
        <w:ind w:left="6108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</w:t>
      </w: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  <w:rPr>
          <w:sz w:val="28"/>
          <w:szCs w:val="28"/>
        </w:rPr>
      </w:pPr>
    </w:p>
    <w:p w:rsidR="002B6F7C" w:rsidRDefault="002B6F7C" w:rsidP="00C3665E">
      <w:pPr>
        <w:ind w:left="5400"/>
        <w:jc w:val="right"/>
      </w:pPr>
    </w:p>
    <w:p w:rsidR="002B6F7C" w:rsidRDefault="002B6F7C" w:rsidP="00C3665E">
      <w:pPr>
        <w:ind w:left="5400"/>
        <w:jc w:val="right"/>
      </w:pPr>
    </w:p>
    <w:p w:rsidR="002B6F7C" w:rsidRDefault="002B6F7C" w:rsidP="00C3665E">
      <w:pPr>
        <w:ind w:left="5400"/>
        <w:jc w:val="right"/>
      </w:pPr>
    </w:p>
    <w:p w:rsidR="002B6F7C" w:rsidRPr="00B03AAF" w:rsidRDefault="002B6F7C" w:rsidP="00317E61">
      <w:pPr>
        <w:ind w:left="5400"/>
        <w:jc w:val="right"/>
      </w:pPr>
      <w:r w:rsidRPr="00B03AAF">
        <w:t>Приложение  2</w:t>
      </w:r>
    </w:p>
    <w:p w:rsidR="002B6F7C" w:rsidRDefault="002B6F7C" w:rsidP="00317E61">
      <w:pPr>
        <w:ind w:left="5940"/>
        <w:jc w:val="right"/>
        <w:rPr>
          <w:lang w:bidi="bo-CN"/>
        </w:rPr>
      </w:pPr>
      <w:r w:rsidRPr="00B03AAF">
        <w:t xml:space="preserve">к административному регламенту </w:t>
      </w:r>
      <w:r>
        <w:t xml:space="preserve">   </w:t>
      </w:r>
      <w:r w:rsidRPr="00B03AAF">
        <w:rPr>
          <w:lang w:bidi="bo-CN"/>
        </w:rPr>
        <w:t>предоставления муниципальной</w:t>
      </w:r>
    </w:p>
    <w:p w:rsidR="002B6F7C" w:rsidRDefault="002B6F7C" w:rsidP="00317E61">
      <w:pPr>
        <w:ind w:left="5940"/>
        <w:jc w:val="right"/>
      </w:pPr>
      <w:r w:rsidRPr="00B03AAF">
        <w:rPr>
          <w:lang w:bidi="bo-CN"/>
        </w:rPr>
        <w:t xml:space="preserve">услуги </w:t>
      </w:r>
      <w:r w:rsidRPr="00B03AAF">
        <w:t>«</w:t>
      </w:r>
      <w:r>
        <w:t>Выдача разрешения на</w:t>
      </w:r>
    </w:p>
    <w:p w:rsidR="002B6F7C" w:rsidRDefault="002B6F7C" w:rsidP="00317E61">
      <w:pPr>
        <w:ind w:left="5760"/>
        <w:jc w:val="right"/>
      </w:pPr>
      <w:r>
        <w:t xml:space="preserve"> </w:t>
      </w:r>
      <w:r w:rsidRPr="00B03AAF">
        <w:t>прием детей, не достигших</w:t>
      </w:r>
      <w:r>
        <w:t xml:space="preserve"> </w:t>
      </w:r>
    </w:p>
    <w:p w:rsidR="002B6F7C" w:rsidRDefault="002B6F7C" w:rsidP="00317E61">
      <w:pPr>
        <w:ind w:left="5760"/>
        <w:jc w:val="right"/>
      </w:pPr>
      <w:r w:rsidRPr="00B03AAF">
        <w:t xml:space="preserve">возраста 6 лет </w:t>
      </w:r>
      <w:r>
        <w:t xml:space="preserve"> 6 месяцев </w:t>
      </w:r>
      <w:r w:rsidRPr="00B03AAF">
        <w:t xml:space="preserve">или </w:t>
      </w:r>
    </w:p>
    <w:p w:rsidR="002B6F7C" w:rsidRDefault="002B6F7C" w:rsidP="00317E61">
      <w:pPr>
        <w:ind w:left="5400" w:firstLine="360"/>
        <w:jc w:val="right"/>
      </w:pPr>
      <w:r w:rsidRPr="00B03AAF">
        <w:t>позже достижения 8 лет, в</w:t>
      </w:r>
      <w:r>
        <w:t xml:space="preserve"> обще</w:t>
      </w:r>
      <w:r w:rsidRPr="00B03AAF">
        <w:t xml:space="preserve">образовательные организации </w:t>
      </w:r>
      <w:r>
        <w:t xml:space="preserve">на   </w:t>
      </w:r>
    </w:p>
    <w:p w:rsidR="002B6F7C" w:rsidRDefault="002B6F7C" w:rsidP="00317E61">
      <w:pPr>
        <w:ind w:left="5400" w:firstLine="360"/>
        <w:jc w:val="right"/>
      </w:pPr>
      <w:r>
        <w:t xml:space="preserve">   обучение  по образовательным </w:t>
      </w:r>
    </w:p>
    <w:p w:rsidR="002B6F7C" w:rsidRPr="00B03AAF" w:rsidRDefault="002B6F7C" w:rsidP="00317E61">
      <w:pPr>
        <w:ind w:left="5400"/>
        <w:jc w:val="right"/>
      </w:pPr>
      <w:r w:rsidRPr="00B03AAF">
        <w:t>программам</w:t>
      </w:r>
      <w:r>
        <w:t xml:space="preserve"> </w:t>
      </w:r>
      <w:r w:rsidRPr="00B03AAF">
        <w:t>начального общего образования»</w:t>
      </w:r>
    </w:p>
    <w:p w:rsidR="002B6F7C" w:rsidRDefault="002B6F7C" w:rsidP="006A77CA">
      <w:pPr>
        <w:ind w:left="5400"/>
        <w:jc w:val="right"/>
        <w:rPr>
          <w:sz w:val="28"/>
          <w:szCs w:val="28"/>
        </w:rPr>
      </w:pPr>
    </w:p>
    <w:p w:rsidR="002B6F7C" w:rsidRPr="001F2D1C" w:rsidRDefault="002B6F7C" w:rsidP="006A77CA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>ФОРМА ЖУРНАЛА</w:t>
      </w:r>
    </w:p>
    <w:p w:rsidR="002B6F7C" w:rsidRDefault="002B6F7C" w:rsidP="006A77CA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 xml:space="preserve">УЧЕТА ОФОРМЛЕНИЯ И ВЫДАЧИ РАЗРЕШЕНИЯ </w:t>
      </w:r>
    </w:p>
    <w:p w:rsidR="002B6F7C" w:rsidRDefault="002B6F7C" w:rsidP="006A77CA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>НА ПРИЕМ РЕБЕНКА</w:t>
      </w:r>
      <w:r>
        <w:rPr>
          <w:sz w:val="28"/>
          <w:szCs w:val="28"/>
        </w:rPr>
        <w:t>, НЕ ДОСТИГШих ВОЗРАСТА</w:t>
      </w:r>
    </w:p>
    <w:p w:rsidR="002B6F7C" w:rsidRDefault="002B6F7C" w:rsidP="006A77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ШЕСТИ</w:t>
      </w:r>
      <w:r w:rsidRPr="001F2D1C">
        <w:rPr>
          <w:sz w:val="28"/>
          <w:szCs w:val="28"/>
        </w:rPr>
        <w:t xml:space="preserve"> ЛЕТ </w:t>
      </w:r>
      <w:r>
        <w:rPr>
          <w:sz w:val="28"/>
          <w:szCs w:val="28"/>
        </w:rPr>
        <w:t>ШЕСТИ МЕСЯЦЕВ ИЛИ ПОЗЖЕ ДОСТИЖЕНИЯ 8 ЛЕТ В ОБРАЗОВАТЕЛЬНЫЕ ОРГАНИЗАЦИИ НА ОБУЧЕНИЕ</w:t>
      </w:r>
    </w:p>
    <w:p w:rsidR="002B6F7C" w:rsidRPr="006A77CA" w:rsidRDefault="002B6F7C" w:rsidP="006A77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ПО ОБРАЗОВАТЕЛЬНЫМ ПРОГРАММАМ НАЧАЛЬНОГО ОБЩЕГО ОБРАЗОВАНИЯ</w:t>
      </w:r>
      <w:r w:rsidRPr="001F2D1C">
        <w:rPr>
          <w:sz w:val="28"/>
          <w:szCs w:val="28"/>
        </w:rPr>
        <w:t>В ОБЩЕОБРАЗОВАТЕЛ</w:t>
      </w:r>
      <w:r>
        <w:rPr>
          <w:sz w:val="28"/>
          <w:szCs w:val="28"/>
        </w:rPr>
        <w:t>ЬНУЮ ОРГАНИЗАЦИЮ</w:t>
      </w:r>
    </w:p>
    <w:p w:rsidR="002B6F7C" w:rsidRPr="001F2D1C" w:rsidRDefault="002B6F7C" w:rsidP="00C3665E">
      <w:pPr>
        <w:jc w:val="both"/>
        <w:rPr>
          <w:sz w:val="28"/>
          <w:szCs w:val="28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1113"/>
        <w:gridCol w:w="1350"/>
        <w:gridCol w:w="1350"/>
        <w:gridCol w:w="1260"/>
        <w:gridCol w:w="1260"/>
        <w:gridCol w:w="1440"/>
      </w:tblGrid>
      <w:tr w:rsidR="002B6F7C" w:rsidRPr="001F2D1C" w:rsidTr="00C3665E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 xml:space="preserve">№ </w:t>
            </w:r>
            <w:r w:rsidRPr="001F2D1C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 xml:space="preserve">Дата,    </w:t>
            </w:r>
            <w:r w:rsidRPr="001F2D1C">
              <w:rPr>
                <w:sz w:val="28"/>
                <w:szCs w:val="28"/>
              </w:rPr>
              <w:br/>
              <w:t xml:space="preserve">входящий </w:t>
            </w:r>
            <w:r w:rsidRPr="001F2D1C">
              <w:rPr>
                <w:sz w:val="28"/>
                <w:szCs w:val="28"/>
              </w:rPr>
              <w:br/>
              <w:t xml:space="preserve">номер    </w:t>
            </w:r>
            <w:r w:rsidRPr="001F2D1C">
              <w:rPr>
                <w:sz w:val="28"/>
                <w:szCs w:val="28"/>
              </w:rPr>
              <w:br/>
              <w:t>регистра</w:t>
            </w:r>
            <w:r>
              <w:rPr>
                <w:sz w:val="28"/>
                <w:szCs w:val="28"/>
              </w:rPr>
              <w:t>-</w:t>
            </w:r>
            <w:r w:rsidRPr="001F2D1C">
              <w:rPr>
                <w:sz w:val="28"/>
                <w:szCs w:val="28"/>
              </w:rPr>
              <w:t>ции</w:t>
            </w:r>
            <w:r w:rsidRPr="001F2D1C">
              <w:rPr>
                <w:sz w:val="28"/>
                <w:szCs w:val="28"/>
              </w:rPr>
              <w:br/>
              <w:t>заявления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>Ф.И.О. заявителя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>Адрес прожива</w:t>
            </w:r>
            <w:r>
              <w:rPr>
                <w:sz w:val="28"/>
                <w:szCs w:val="28"/>
              </w:rPr>
              <w:t>-</w:t>
            </w:r>
            <w:r w:rsidRPr="001F2D1C">
              <w:rPr>
                <w:sz w:val="28"/>
                <w:szCs w:val="28"/>
              </w:rPr>
              <w:t>ния ребенка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 xml:space="preserve">Адрес   </w:t>
            </w:r>
            <w:r w:rsidRPr="001F2D1C">
              <w:rPr>
                <w:sz w:val="28"/>
                <w:szCs w:val="28"/>
              </w:rPr>
              <w:br/>
              <w:t>нахожде</w:t>
            </w:r>
            <w:r>
              <w:rPr>
                <w:sz w:val="28"/>
                <w:szCs w:val="28"/>
              </w:rPr>
              <w:t>-</w:t>
            </w:r>
            <w:r w:rsidRPr="001F2D1C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 xml:space="preserve"> </w:t>
            </w:r>
            <w:r w:rsidRPr="001F2D1C">
              <w:rPr>
                <w:sz w:val="28"/>
                <w:szCs w:val="28"/>
              </w:rPr>
              <w:t>общеобразователь</w:t>
            </w:r>
            <w:r>
              <w:rPr>
                <w:sz w:val="28"/>
                <w:szCs w:val="28"/>
              </w:rPr>
              <w:t>-ной организации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 xml:space="preserve">Дата,     </w:t>
            </w:r>
            <w:r w:rsidRPr="001F2D1C">
              <w:rPr>
                <w:sz w:val="28"/>
                <w:szCs w:val="28"/>
              </w:rPr>
              <w:br/>
              <w:t xml:space="preserve">номер     </w:t>
            </w:r>
            <w:r w:rsidRPr="001F2D1C">
              <w:rPr>
                <w:sz w:val="28"/>
                <w:szCs w:val="28"/>
              </w:rPr>
              <w:br/>
              <w:t>разрешения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 xml:space="preserve">Дата      </w:t>
            </w:r>
            <w:r w:rsidRPr="001F2D1C">
              <w:rPr>
                <w:sz w:val="28"/>
                <w:szCs w:val="28"/>
              </w:rPr>
              <w:br/>
              <w:t xml:space="preserve">выдачи    </w:t>
            </w:r>
            <w:r w:rsidRPr="001F2D1C">
              <w:rPr>
                <w:sz w:val="28"/>
                <w:szCs w:val="28"/>
              </w:rPr>
              <w:br/>
              <w:t>разрешения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>Подпись</w:t>
            </w:r>
          </w:p>
          <w:p w:rsidR="002B6F7C" w:rsidRPr="001F2D1C" w:rsidRDefault="002B6F7C" w:rsidP="00C3665E">
            <w:pPr>
              <w:jc w:val="center"/>
              <w:rPr>
                <w:sz w:val="28"/>
                <w:szCs w:val="28"/>
              </w:rPr>
            </w:pPr>
            <w:r w:rsidRPr="001F2D1C">
              <w:rPr>
                <w:sz w:val="28"/>
                <w:szCs w:val="28"/>
              </w:rPr>
              <w:t>заявителя</w:t>
            </w:r>
          </w:p>
        </w:tc>
      </w:tr>
      <w:tr w:rsidR="002B6F7C" w:rsidRPr="001F2D1C" w:rsidTr="00C366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F7C" w:rsidRPr="001F2D1C" w:rsidRDefault="002B6F7C" w:rsidP="00C3665E">
            <w:pPr>
              <w:jc w:val="both"/>
              <w:rPr>
                <w:sz w:val="28"/>
                <w:szCs w:val="28"/>
              </w:rPr>
            </w:pPr>
          </w:p>
        </w:tc>
      </w:tr>
    </w:tbl>
    <w:p w:rsidR="002B6F7C" w:rsidRPr="001F2D1C" w:rsidRDefault="002B6F7C" w:rsidP="00C3665E">
      <w:pPr>
        <w:jc w:val="both"/>
        <w:rPr>
          <w:sz w:val="28"/>
          <w:szCs w:val="28"/>
        </w:rPr>
        <w:sectPr w:rsidR="002B6F7C" w:rsidRPr="001F2D1C" w:rsidSect="009324B2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2B6F7C" w:rsidRPr="00B03AAF" w:rsidRDefault="002B6F7C" w:rsidP="00317E61">
      <w:pPr>
        <w:ind w:left="5400"/>
        <w:jc w:val="right"/>
      </w:pPr>
      <w:r w:rsidRPr="00B03AAF">
        <w:t xml:space="preserve">Приложение  </w:t>
      </w:r>
      <w:r>
        <w:t>3</w:t>
      </w:r>
    </w:p>
    <w:p w:rsidR="002B6F7C" w:rsidRDefault="002B6F7C" w:rsidP="00317E61">
      <w:pPr>
        <w:ind w:left="5940"/>
        <w:jc w:val="right"/>
        <w:rPr>
          <w:lang w:bidi="bo-CN"/>
        </w:rPr>
      </w:pPr>
      <w:r w:rsidRPr="00B03AAF">
        <w:t xml:space="preserve">к административному регламенту </w:t>
      </w:r>
      <w:r>
        <w:t xml:space="preserve">   </w:t>
      </w:r>
      <w:r w:rsidRPr="00B03AAF">
        <w:rPr>
          <w:lang w:bidi="bo-CN"/>
        </w:rPr>
        <w:t>предоставления муниципальной</w:t>
      </w:r>
    </w:p>
    <w:p w:rsidR="002B6F7C" w:rsidRDefault="002B6F7C" w:rsidP="00317E61">
      <w:pPr>
        <w:ind w:left="5940"/>
        <w:jc w:val="right"/>
      </w:pPr>
      <w:r w:rsidRPr="00B03AAF">
        <w:rPr>
          <w:lang w:bidi="bo-CN"/>
        </w:rPr>
        <w:t xml:space="preserve">услуги </w:t>
      </w:r>
      <w:r w:rsidRPr="00B03AAF">
        <w:t>«</w:t>
      </w:r>
      <w:r>
        <w:t>Выдача разрешения на</w:t>
      </w:r>
    </w:p>
    <w:p w:rsidR="002B6F7C" w:rsidRDefault="002B6F7C" w:rsidP="00317E61">
      <w:pPr>
        <w:ind w:left="5760"/>
        <w:jc w:val="right"/>
      </w:pPr>
      <w:r>
        <w:t xml:space="preserve"> </w:t>
      </w:r>
      <w:r w:rsidRPr="00B03AAF">
        <w:t>прием детей, не достигших</w:t>
      </w:r>
      <w:r>
        <w:t xml:space="preserve"> </w:t>
      </w:r>
    </w:p>
    <w:p w:rsidR="002B6F7C" w:rsidRDefault="002B6F7C" w:rsidP="00317E61">
      <w:pPr>
        <w:ind w:left="5760"/>
        <w:jc w:val="right"/>
      </w:pPr>
      <w:r w:rsidRPr="00B03AAF">
        <w:t xml:space="preserve">возраста 6 лет </w:t>
      </w:r>
      <w:r>
        <w:t xml:space="preserve"> 6 месяцев </w:t>
      </w:r>
      <w:r w:rsidRPr="00B03AAF">
        <w:t xml:space="preserve">или </w:t>
      </w:r>
    </w:p>
    <w:p w:rsidR="002B6F7C" w:rsidRDefault="002B6F7C" w:rsidP="00317E61">
      <w:pPr>
        <w:ind w:left="5400" w:firstLine="360"/>
        <w:jc w:val="right"/>
      </w:pPr>
      <w:r w:rsidRPr="00B03AAF">
        <w:t>позже достижения 8 лет, в</w:t>
      </w:r>
      <w:r>
        <w:t xml:space="preserve"> обще</w:t>
      </w:r>
      <w:r w:rsidRPr="00B03AAF">
        <w:t xml:space="preserve">образовательные организации </w:t>
      </w:r>
      <w:r>
        <w:t xml:space="preserve">на   </w:t>
      </w:r>
    </w:p>
    <w:p w:rsidR="002B6F7C" w:rsidRDefault="002B6F7C" w:rsidP="00317E61">
      <w:pPr>
        <w:ind w:left="5400" w:firstLine="360"/>
        <w:jc w:val="right"/>
      </w:pPr>
      <w:r>
        <w:t xml:space="preserve">   обучение  по образовательным </w:t>
      </w:r>
    </w:p>
    <w:p w:rsidR="002B6F7C" w:rsidRPr="00B03AAF" w:rsidRDefault="002B6F7C" w:rsidP="00317E61">
      <w:pPr>
        <w:ind w:left="5400"/>
        <w:jc w:val="right"/>
      </w:pPr>
      <w:r w:rsidRPr="00B03AAF">
        <w:t>программам</w:t>
      </w:r>
      <w:r>
        <w:t xml:space="preserve"> </w:t>
      </w:r>
      <w:r w:rsidRPr="00B03AAF">
        <w:t>начального общего образования»</w:t>
      </w:r>
    </w:p>
    <w:p w:rsidR="002B6F7C" w:rsidRPr="001F2D1C" w:rsidRDefault="002B6F7C" w:rsidP="00B03AAF">
      <w:pPr>
        <w:ind w:left="6300" w:hanging="900"/>
        <w:jc w:val="right"/>
        <w:rPr>
          <w:sz w:val="28"/>
          <w:szCs w:val="28"/>
        </w:rPr>
      </w:pPr>
    </w:p>
    <w:p w:rsidR="002B6F7C" w:rsidRPr="001F2D1C" w:rsidRDefault="002B6F7C" w:rsidP="00C3665E">
      <w:pPr>
        <w:ind w:left="5400"/>
        <w:rPr>
          <w:sz w:val="28"/>
          <w:szCs w:val="28"/>
        </w:rPr>
      </w:pPr>
    </w:p>
    <w:p w:rsidR="002B6F7C" w:rsidRPr="001F2D1C" w:rsidRDefault="002B6F7C" w:rsidP="00C3665E">
      <w:pPr>
        <w:ind w:left="5400"/>
        <w:rPr>
          <w:sz w:val="28"/>
          <w:szCs w:val="28"/>
        </w:rPr>
      </w:pPr>
    </w:p>
    <w:p w:rsidR="002B6F7C" w:rsidRDefault="002B6F7C" w:rsidP="00C3665E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>Примерная форма разрешения</w:t>
      </w:r>
    </w:p>
    <w:p w:rsidR="002B6F7C" w:rsidRPr="001F2D1C" w:rsidRDefault="002B6F7C" w:rsidP="00C3665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прием ребенка, не достигшего возраста</w:t>
      </w:r>
    </w:p>
    <w:p w:rsidR="002B6F7C" w:rsidRDefault="002B6F7C" w:rsidP="00C366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шести</w:t>
      </w:r>
      <w:r w:rsidRPr="001F2D1C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шести месяцев </w:t>
      </w:r>
      <w:r w:rsidRPr="00DD00B8">
        <w:rPr>
          <w:sz w:val="28"/>
          <w:szCs w:val="28"/>
        </w:rPr>
        <w:t>или позже достижения 8 лет,</w:t>
      </w:r>
    </w:p>
    <w:p w:rsidR="002B6F7C" w:rsidRDefault="002B6F7C" w:rsidP="00C3665E">
      <w:pPr>
        <w:jc w:val="center"/>
        <w:rPr>
          <w:sz w:val="28"/>
          <w:szCs w:val="28"/>
        </w:rPr>
      </w:pPr>
      <w:r>
        <w:rPr>
          <w:sz w:val="28"/>
          <w:szCs w:val="28"/>
        </w:rPr>
        <w:t>в образовательную организацию</w:t>
      </w:r>
      <w:r w:rsidRPr="00DD00B8">
        <w:rPr>
          <w:sz w:val="28"/>
          <w:szCs w:val="28"/>
        </w:rPr>
        <w:t xml:space="preserve"> на обучение  </w:t>
      </w:r>
    </w:p>
    <w:p w:rsidR="002B6F7C" w:rsidRPr="001F2D1C" w:rsidRDefault="002B6F7C" w:rsidP="00C3665E">
      <w:pPr>
        <w:jc w:val="center"/>
        <w:rPr>
          <w:sz w:val="28"/>
          <w:szCs w:val="28"/>
        </w:rPr>
      </w:pPr>
      <w:r w:rsidRPr="00DD00B8">
        <w:rPr>
          <w:sz w:val="28"/>
          <w:szCs w:val="28"/>
        </w:rPr>
        <w:t>по образовательным программам</w:t>
      </w:r>
      <w:r>
        <w:rPr>
          <w:sz w:val="28"/>
          <w:szCs w:val="28"/>
        </w:rPr>
        <w:t xml:space="preserve"> начального общего образования</w:t>
      </w:r>
    </w:p>
    <w:p w:rsidR="002B6F7C" w:rsidRPr="001F2D1C" w:rsidRDefault="002B6F7C" w:rsidP="00C3665E">
      <w:pPr>
        <w:jc w:val="center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  <w:r w:rsidRPr="001F2D1C">
        <w:rPr>
          <w:sz w:val="28"/>
          <w:szCs w:val="28"/>
        </w:rPr>
        <w:t xml:space="preserve">                                                            РАЗРЕШЕНИЕ № ______</w:t>
      </w: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rPr>
          <w:sz w:val="28"/>
          <w:szCs w:val="28"/>
        </w:rPr>
      </w:pPr>
      <w:r w:rsidRPr="001F2D1C">
        <w:rPr>
          <w:sz w:val="28"/>
          <w:szCs w:val="28"/>
        </w:rPr>
        <w:t xml:space="preserve"> в отношении  ___________________________________________________________</w:t>
      </w:r>
    </w:p>
    <w:p w:rsidR="002B6F7C" w:rsidRPr="001F2D1C" w:rsidRDefault="002B6F7C" w:rsidP="00C3665E">
      <w:pPr>
        <w:rPr>
          <w:sz w:val="28"/>
          <w:szCs w:val="28"/>
        </w:rPr>
      </w:pPr>
      <w:r w:rsidRPr="001F2D1C">
        <w:rPr>
          <w:sz w:val="28"/>
          <w:szCs w:val="28"/>
        </w:rPr>
        <w:t>(фамилия,  имя, отчество ребенка, адрес проживания)</w:t>
      </w:r>
    </w:p>
    <w:p w:rsidR="002B6F7C" w:rsidRPr="001F2D1C" w:rsidRDefault="002B6F7C" w:rsidP="00C3665E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 w:rsidRPr="001F2D1C">
        <w:rPr>
          <w:sz w:val="28"/>
          <w:szCs w:val="28"/>
        </w:rPr>
        <w:t xml:space="preserve"> ________________                      </w:t>
      </w:r>
      <w:r>
        <w:rPr>
          <w:sz w:val="28"/>
          <w:szCs w:val="28"/>
        </w:rPr>
        <w:t xml:space="preserve">       от  «</w:t>
      </w:r>
      <w:r w:rsidRPr="001F2D1C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1F2D1C">
        <w:rPr>
          <w:sz w:val="28"/>
          <w:szCs w:val="28"/>
        </w:rPr>
        <w:t>__________ 20__ года</w:t>
      </w: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  <w:r w:rsidRPr="001F2D1C">
        <w:rPr>
          <w:sz w:val="28"/>
          <w:szCs w:val="28"/>
        </w:rPr>
        <w:t xml:space="preserve">на зачисление </w:t>
      </w:r>
      <w:r>
        <w:rPr>
          <w:sz w:val="28"/>
          <w:szCs w:val="28"/>
        </w:rPr>
        <w:t>в общеобразовательную организацию города Ливны:</w:t>
      </w:r>
    </w:p>
    <w:p w:rsidR="002B6F7C" w:rsidRPr="001F2D1C" w:rsidRDefault="002B6F7C" w:rsidP="00C3665E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center"/>
        <w:rPr>
          <w:sz w:val="28"/>
          <w:szCs w:val="28"/>
        </w:rPr>
      </w:pPr>
      <w:r w:rsidRPr="001F2D1C">
        <w:rPr>
          <w:sz w:val="28"/>
          <w:szCs w:val="28"/>
        </w:rPr>
        <w:t>(название и юридический адрес общеобразовательного учреждения)</w:t>
      </w: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</w:p>
    <w:p w:rsidR="002B6F7C" w:rsidRPr="001F2D1C" w:rsidRDefault="002B6F7C" w:rsidP="00C366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управления образования:_____________   /_________________/                                                                    </w:t>
      </w:r>
    </w:p>
    <w:p w:rsidR="002B6F7C" w:rsidRDefault="002B6F7C" w:rsidP="008552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6F7C" w:rsidRDefault="002B6F7C" w:rsidP="00904AC3">
      <w:pPr>
        <w:ind w:left="5400"/>
        <w:jc w:val="right"/>
        <w:rPr>
          <w:sz w:val="28"/>
          <w:szCs w:val="28"/>
        </w:rPr>
      </w:pPr>
    </w:p>
    <w:p w:rsidR="002B6F7C" w:rsidRDefault="002B6F7C" w:rsidP="00904AC3">
      <w:pPr>
        <w:ind w:left="5400"/>
        <w:jc w:val="right"/>
        <w:rPr>
          <w:sz w:val="28"/>
          <w:szCs w:val="28"/>
        </w:rPr>
      </w:pPr>
    </w:p>
    <w:p w:rsidR="002B6F7C" w:rsidRDefault="002B6F7C" w:rsidP="00904AC3">
      <w:pPr>
        <w:ind w:left="5400"/>
        <w:jc w:val="right"/>
        <w:rPr>
          <w:sz w:val="28"/>
          <w:szCs w:val="28"/>
        </w:rPr>
      </w:pPr>
    </w:p>
    <w:p w:rsidR="002B6F7C" w:rsidRDefault="002B6F7C" w:rsidP="00904AC3">
      <w:pPr>
        <w:ind w:left="5400"/>
        <w:jc w:val="right"/>
        <w:rPr>
          <w:sz w:val="28"/>
          <w:szCs w:val="28"/>
        </w:rPr>
      </w:pPr>
    </w:p>
    <w:p w:rsidR="002B6F7C" w:rsidRDefault="002B6F7C" w:rsidP="00904AC3">
      <w:pPr>
        <w:ind w:left="5400"/>
        <w:jc w:val="right"/>
      </w:pPr>
    </w:p>
    <w:p w:rsidR="002B6F7C" w:rsidRDefault="002B6F7C" w:rsidP="00904AC3">
      <w:pPr>
        <w:ind w:left="5400"/>
        <w:jc w:val="right"/>
      </w:pPr>
    </w:p>
    <w:p w:rsidR="002B6F7C" w:rsidRPr="00B03AAF" w:rsidRDefault="002B6F7C" w:rsidP="00317E61">
      <w:pPr>
        <w:ind w:left="5400"/>
        <w:jc w:val="right"/>
      </w:pPr>
      <w:r w:rsidRPr="00B03AAF">
        <w:t xml:space="preserve">Приложение  </w:t>
      </w:r>
      <w:r>
        <w:t>4</w:t>
      </w:r>
    </w:p>
    <w:p w:rsidR="002B6F7C" w:rsidRDefault="002B6F7C" w:rsidP="00317E61">
      <w:pPr>
        <w:ind w:left="5940"/>
        <w:jc w:val="right"/>
        <w:rPr>
          <w:lang w:bidi="bo-CN"/>
        </w:rPr>
      </w:pPr>
      <w:r w:rsidRPr="00B03AAF">
        <w:t xml:space="preserve">к административному регламенту </w:t>
      </w:r>
      <w:r>
        <w:t xml:space="preserve">   </w:t>
      </w:r>
      <w:r w:rsidRPr="00B03AAF">
        <w:rPr>
          <w:lang w:bidi="bo-CN"/>
        </w:rPr>
        <w:t>предоставления муниципальной</w:t>
      </w:r>
    </w:p>
    <w:p w:rsidR="002B6F7C" w:rsidRDefault="002B6F7C" w:rsidP="00317E61">
      <w:pPr>
        <w:ind w:left="5940"/>
        <w:jc w:val="right"/>
      </w:pPr>
      <w:r w:rsidRPr="00B03AAF">
        <w:rPr>
          <w:lang w:bidi="bo-CN"/>
        </w:rPr>
        <w:t xml:space="preserve">услуги </w:t>
      </w:r>
      <w:r w:rsidRPr="00B03AAF">
        <w:t>«</w:t>
      </w:r>
      <w:r>
        <w:t>Выдача разрешения на</w:t>
      </w:r>
    </w:p>
    <w:p w:rsidR="002B6F7C" w:rsidRDefault="002B6F7C" w:rsidP="00317E61">
      <w:pPr>
        <w:ind w:left="5760"/>
        <w:jc w:val="right"/>
      </w:pPr>
      <w:r>
        <w:t xml:space="preserve"> </w:t>
      </w:r>
      <w:r w:rsidRPr="00B03AAF">
        <w:t>прием детей, не достигших</w:t>
      </w:r>
      <w:r>
        <w:t xml:space="preserve"> </w:t>
      </w:r>
    </w:p>
    <w:p w:rsidR="002B6F7C" w:rsidRDefault="002B6F7C" w:rsidP="00317E61">
      <w:pPr>
        <w:ind w:left="5760"/>
        <w:jc w:val="right"/>
      </w:pPr>
      <w:r w:rsidRPr="00B03AAF">
        <w:t xml:space="preserve">возраста 6 лет </w:t>
      </w:r>
      <w:r>
        <w:t xml:space="preserve"> 6 месяцев </w:t>
      </w:r>
      <w:r w:rsidRPr="00B03AAF">
        <w:t xml:space="preserve">или </w:t>
      </w:r>
    </w:p>
    <w:p w:rsidR="002B6F7C" w:rsidRDefault="002B6F7C" w:rsidP="00317E61">
      <w:pPr>
        <w:ind w:left="5400" w:firstLine="360"/>
        <w:jc w:val="right"/>
      </w:pPr>
      <w:r w:rsidRPr="00B03AAF">
        <w:t>позже достижения 8 лет, в</w:t>
      </w:r>
      <w:r>
        <w:t xml:space="preserve"> обще</w:t>
      </w:r>
      <w:r w:rsidRPr="00B03AAF">
        <w:t xml:space="preserve">образовательные организации </w:t>
      </w:r>
      <w:r>
        <w:t xml:space="preserve">на   </w:t>
      </w:r>
    </w:p>
    <w:p w:rsidR="002B6F7C" w:rsidRDefault="002B6F7C" w:rsidP="00317E61">
      <w:pPr>
        <w:ind w:left="5400" w:firstLine="360"/>
        <w:jc w:val="right"/>
      </w:pPr>
      <w:r>
        <w:t xml:space="preserve">   обучение  по образовательным </w:t>
      </w:r>
    </w:p>
    <w:p w:rsidR="002B6F7C" w:rsidRPr="00B03AAF" w:rsidRDefault="002B6F7C" w:rsidP="00317E61">
      <w:pPr>
        <w:ind w:left="5400"/>
        <w:jc w:val="right"/>
      </w:pPr>
      <w:r w:rsidRPr="00B03AAF">
        <w:t>программам</w:t>
      </w:r>
      <w:r>
        <w:t xml:space="preserve"> </w:t>
      </w:r>
      <w:r w:rsidRPr="00B03AAF">
        <w:t>начального общего образования»</w:t>
      </w: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последовательности исполнения поступающих запросов </w:t>
      </w: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  <w:jc w:val="center"/>
        </w:trPr>
        <w:tc>
          <w:tcPr>
            <w:tcW w:w="3684" w:type="dxa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Обращение заявителей </w:t>
            </w:r>
          </w:p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(физические лица)</w:t>
            </w:r>
          </w:p>
        </w:tc>
      </w:tr>
    </w:tbl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37.35pt;margin-top:.1pt;width:0;height:33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" strokeweight="1.5pt">
            <v:stroke endarrow="open"/>
          </v:shape>
        </w:pict>
      </w:r>
    </w:p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  <w:jc w:val="center"/>
        </w:trPr>
        <w:tc>
          <w:tcPr>
            <w:tcW w:w="3684" w:type="dxa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Регистрация заявлений физических лиц</w:t>
            </w:r>
          </w:p>
        </w:tc>
      </w:tr>
    </w:tbl>
    <w:p w:rsidR="002B6F7C" w:rsidRDefault="002B6F7C" w:rsidP="00904AC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 id="Прямая со стрелкой 3" o:spid="_x0000_s1027" type="#_x0000_t32" style="position:absolute;left:0;text-align:left;margin-left:237.35pt;margin-top:-.3pt;width:0;height:33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" strokecolor="windowText" strokeweight="1.5pt">
            <v:stroke endarrow="open"/>
          </v:shape>
        </w:pict>
      </w:r>
    </w:p>
    <w:p w:rsidR="002B6F7C" w:rsidRDefault="002B6F7C" w:rsidP="00904AC3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  <w:jc w:val="center"/>
        </w:trPr>
        <w:tc>
          <w:tcPr>
            <w:tcW w:w="3684" w:type="dxa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Рассмотрение поступивших заявлений</w:t>
            </w:r>
          </w:p>
        </w:tc>
      </w:tr>
    </w:tbl>
    <w:p w:rsidR="002B6F7C" w:rsidRDefault="002B6F7C" w:rsidP="00904AC3">
      <w:pPr>
        <w:jc w:val="center"/>
        <w:rPr>
          <w:lang w:eastAsia="ru-RU"/>
        </w:rPr>
      </w:pPr>
      <w:r>
        <w:rPr>
          <w:noProof/>
          <w:lang w:eastAsia="ru-RU"/>
        </w:rPr>
        <w:pict>
          <v:line id="Прямая соединительная линия 8" o:spid="_x0000_s1028" style="position:absolute;left:0;text-align:left;z-index:251659264;visibility:visible;mso-position-horizontal-relative:text;mso-position-vertical-relative:text" from="237.35pt,-.15pt" to="237.3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" strokecolor="windowText" strokeweight="1.5pt"/>
        </w:pict>
      </w:r>
    </w:p>
    <w:p w:rsidR="002B6F7C" w:rsidRPr="00904AC3" w:rsidRDefault="002B6F7C" w:rsidP="00904AC3">
      <w:pPr>
        <w:rPr>
          <w:lang w:eastAsia="ru-RU"/>
        </w:rPr>
      </w:pPr>
    </w:p>
    <w:p w:rsidR="002B6F7C" w:rsidRPr="00904AC3" w:rsidRDefault="002B6F7C" w:rsidP="00904AC3">
      <w:pPr>
        <w:rPr>
          <w:lang w:eastAsia="ru-RU"/>
        </w:rPr>
      </w:pPr>
      <w:r>
        <w:rPr>
          <w:noProof/>
          <w:lang w:eastAsia="ru-RU"/>
        </w:rPr>
        <w:pict>
          <v:shape id="Прямая со стрелкой 7" o:spid="_x0000_s1029" type="#_x0000_t32" style="position:absolute;margin-left:413.6pt;margin-top:5pt;width:0;height:3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" strokecolor="windowText" strokeweight="1.5pt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5" o:spid="_x0000_s1030" style="position:absolute;z-index:251656192;visibility:visible" from="79.85pt,5.25pt" to="413.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" strokeweight="1.5pt"/>
        </w:pict>
      </w:r>
      <w:r>
        <w:rPr>
          <w:noProof/>
          <w:lang w:eastAsia="ru-RU"/>
        </w:rPr>
        <w:pict>
          <v:shape id="Прямая со стрелкой 6" o:spid="_x0000_s1031" type="#_x0000_t32" style="position:absolute;margin-left:79.85pt;margin-top:5pt;width:0;height:3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" strokecolor="windowText" strokeweight="1.5pt">
            <v:stroke endarrow="open"/>
          </v:shape>
        </w:pict>
      </w:r>
    </w:p>
    <w:p w:rsidR="002B6F7C" w:rsidRDefault="002B6F7C" w:rsidP="00904AC3">
      <w:pPr>
        <w:rPr>
          <w:lang w:eastAsia="ru-RU"/>
        </w:rPr>
      </w:pPr>
    </w:p>
    <w:tbl>
      <w:tblPr>
        <w:tblpPr w:leftFromText="180" w:rightFromText="180" w:vertAnchor="text" w:horzAnchor="margin" w:tblpXSpec="right" w:tblpY="18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</w:trPr>
        <w:tc>
          <w:tcPr>
            <w:tcW w:w="3684" w:type="dxa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и регистрация отказа в выдаче разрешения</w:t>
            </w:r>
          </w:p>
        </w:tc>
      </w:tr>
    </w:tbl>
    <w:tbl>
      <w:tblPr>
        <w:tblpPr w:leftFromText="180" w:rightFromText="180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</w:trPr>
        <w:tc>
          <w:tcPr>
            <w:tcW w:w="3684" w:type="dxa"/>
            <w:vAlign w:val="center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и оформление разрешения</w:t>
            </w:r>
          </w:p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</w:tbl>
    <w:p w:rsidR="002B6F7C" w:rsidRPr="00904AC3" w:rsidRDefault="002B6F7C" w:rsidP="00904AC3">
      <w:pPr>
        <w:tabs>
          <w:tab w:val="left" w:pos="4260"/>
        </w:tabs>
        <w:rPr>
          <w:lang w:eastAsia="ru-RU"/>
        </w:rPr>
      </w:pPr>
      <w:r>
        <w:rPr>
          <w:lang w:eastAsia="ru-RU"/>
        </w:rPr>
        <w:tab/>
      </w:r>
    </w:p>
    <w:p w:rsidR="002B6F7C" w:rsidRPr="00904AC3" w:rsidRDefault="002B6F7C" w:rsidP="00904AC3">
      <w:pPr>
        <w:tabs>
          <w:tab w:val="left" w:pos="4260"/>
        </w:tabs>
        <w:rPr>
          <w:lang w:eastAsia="ru-RU"/>
        </w:rPr>
      </w:pPr>
    </w:p>
    <w:p w:rsidR="002B6F7C" w:rsidRDefault="002B6F7C" w:rsidP="00904AC3">
      <w:pPr>
        <w:tabs>
          <w:tab w:val="left" w:pos="4260"/>
        </w:tabs>
        <w:rPr>
          <w:lang w:eastAsia="ru-RU"/>
        </w:rPr>
      </w:pPr>
    </w:p>
    <w:p w:rsidR="002B6F7C" w:rsidRPr="0066718D" w:rsidRDefault="002B6F7C" w:rsidP="0066718D">
      <w:pPr>
        <w:rPr>
          <w:lang w:eastAsia="ru-RU"/>
        </w:rPr>
      </w:pPr>
      <w:bookmarkStart w:id="0" w:name="_GoBack"/>
      <w:bookmarkEnd w:id="0"/>
    </w:p>
    <w:p w:rsidR="002B6F7C" w:rsidRPr="0066718D" w:rsidRDefault="002B6F7C" w:rsidP="0066718D">
      <w:pPr>
        <w:rPr>
          <w:lang w:eastAsia="ru-RU"/>
        </w:rPr>
      </w:pPr>
      <w:r>
        <w:rPr>
          <w:noProof/>
          <w:lang w:eastAsia="ru-RU"/>
        </w:rPr>
        <w:pict>
          <v:shape id="Прямая со стрелкой 10" o:spid="_x0000_s1032" type="#_x0000_t32" style="position:absolute;margin-left:225.55pt;margin-top:3.2pt;width:0;height:3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" strokecolor="windowText" strokeweight="1.5pt">
            <v:stroke endarrow="open"/>
          </v:shape>
        </w:pict>
      </w:r>
      <w:r>
        <w:rPr>
          <w:noProof/>
          <w:lang w:eastAsia="ru-RU"/>
        </w:rPr>
        <w:pict>
          <v:shape id="Прямая со стрелкой 9" o:spid="_x0000_s1033" type="#_x0000_t32" style="position:absolute;margin-left:-108.2pt;margin-top:3.2pt;width:0;height:3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" strokecolor="windowText" strokeweight="1.5pt">
            <v:stroke endarrow="open"/>
          </v:shape>
        </w:pict>
      </w:r>
    </w:p>
    <w:p w:rsidR="002B6F7C" w:rsidRPr="0066718D" w:rsidRDefault="002B6F7C" w:rsidP="0066718D">
      <w:pPr>
        <w:rPr>
          <w:lang w:eastAsia="ru-RU"/>
        </w:rPr>
      </w:pP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</w:trPr>
        <w:tc>
          <w:tcPr>
            <w:tcW w:w="3684" w:type="dxa"/>
            <w:vAlign w:val="center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разрешения</w:t>
            </w:r>
          </w:p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</w:tbl>
    <w:tbl>
      <w:tblPr>
        <w:tblpPr w:leftFromText="180" w:rightFromText="180" w:vertAnchor="text" w:horzAnchor="margin" w:tblpXSpec="right" w:tblpY="1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4"/>
      </w:tblGrid>
      <w:tr w:rsidR="002B6F7C" w:rsidTr="00465CBE">
        <w:trPr>
          <w:trHeight w:val="585"/>
        </w:trPr>
        <w:tc>
          <w:tcPr>
            <w:tcW w:w="3684" w:type="dxa"/>
          </w:tcPr>
          <w:p w:rsidR="002B6F7C" w:rsidRPr="00465CBE" w:rsidRDefault="002B6F7C" w:rsidP="00465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CBE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выдаче разрешения</w:t>
            </w:r>
          </w:p>
        </w:tc>
      </w:tr>
    </w:tbl>
    <w:p w:rsidR="002B6F7C" w:rsidRDefault="002B6F7C" w:rsidP="0066718D">
      <w:pPr>
        <w:rPr>
          <w:lang w:eastAsia="ru-RU"/>
        </w:rPr>
      </w:pPr>
    </w:p>
    <w:p w:rsidR="002B6F7C" w:rsidRDefault="002B6F7C" w:rsidP="0066718D">
      <w:pPr>
        <w:rPr>
          <w:lang w:eastAsia="ru-RU"/>
        </w:rPr>
      </w:pPr>
    </w:p>
    <w:p w:rsidR="002B6F7C" w:rsidRDefault="002B6F7C" w:rsidP="0066718D">
      <w:pPr>
        <w:rPr>
          <w:lang w:eastAsia="ru-RU"/>
        </w:rPr>
      </w:pPr>
      <w:r>
        <w:rPr>
          <w:lang w:eastAsia="ru-RU"/>
        </w:rPr>
        <w:tab/>
      </w:r>
    </w:p>
    <w:p w:rsidR="002B6F7C" w:rsidRPr="00904AC3" w:rsidRDefault="002B6F7C" w:rsidP="0066718D">
      <w:pPr>
        <w:tabs>
          <w:tab w:val="left" w:pos="4260"/>
        </w:tabs>
        <w:rPr>
          <w:lang w:eastAsia="ru-RU"/>
        </w:rPr>
      </w:pPr>
      <w:r>
        <w:rPr>
          <w:lang w:eastAsia="ru-RU"/>
        </w:rPr>
        <w:tab/>
      </w:r>
    </w:p>
    <w:p w:rsidR="002B6F7C" w:rsidRPr="00904AC3" w:rsidRDefault="002B6F7C" w:rsidP="0066718D">
      <w:pPr>
        <w:tabs>
          <w:tab w:val="left" w:pos="4260"/>
        </w:tabs>
        <w:rPr>
          <w:lang w:eastAsia="ru-RU"/>
        </w:rPr>
      </w:pPr>
    </w:p>
    <w:p w:rsidR="002B6F7C" w:rsidRPr="00904AC3" w:rsidRDefault="002B6F7C" w:rsidP="0066718D">
      <w:pPr>
        <w:tabs>
          <w:tab w:val="left" w:pos="4260"/>
        </w:tabs>
        <w:rPr>
          <w:lang w:eastAsia="ru-RU"/>
        </w:rPr>
      </w:pPr>
    </w:p>
    <w:p w:rsidR="002B6F7C" w:rsidRDefault="002B6F7C" w:rsidP="0035041A">
      <w:pPr>
        <w:rPr>
          <w:sz w:val="28"/>
          <w:szCs w:val="28"/>
        </w:rPr>
      </w:pPr>
    </w:p>
    <w:p w:rsidR="002B6F7C" w:rsidRDefault="002B6F7C" w:rsidP="0035041A">
      <w:pPr>
        <w:rPr>
          <w:sz w:val="28"/>
          <w:szCs w:val="28"/>
        </w:rPr>
      </w:pPr>
    </w:p>
    <w:p w:rsidR="002B6F7C" w:rsidRDefault="002B6F7C" w:rsidP="0035041A">
      <w:pPr>
        <w:rPr>
          <w:sz w:val="28"/>
          <w:szCs w:val="28"/>
        </w:rPr>
      </w:pPr>
    </w:p>
    <w:sectPr w:rsidR="002B6F7C" w:rsidSect="008552A4">
      <w:pgSz w:w="11906" w:h="16838"/>
      <w:pgMar w:top="89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EC51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3C45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48AD2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16E2C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F943D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6C4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4603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B629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80F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7212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1">
    <w:nsid w:val="00000003"/>
    <w:multiLevelType w:val="multilevel"/>
    <w:tmpl w:val="FA58CE6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/>
        <w:i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7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ascii="Times New Roman" w:hAnsi="Times New Roman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4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5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6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7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eastAsia="OpenSymbol"/>
      </w:rPr>
    </w:lvl>
  </w:abstractNum>
  <w:abstractNum w:abstractNumId="18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eastAsia="OpenSymbol"/>
      </w:rPr>
    </w:lvl>
  </w:abstractNum>
  <w:abstractNum w:abstractNumId="19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0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1">
    <w:nsid w:val="359F495A"/>
    <w:multiLevelType w:val="multilevel"/>
    <w:tmpl w:val="8BE42E14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606"/>
    <w:rsid w:val="00025EAB"/>
    <w:rsid w:val="00100CA3"/>
    <w:rsid w:val="00160A12"/>
    <w:rsid w:val="001870C0"/>
    <w:rsid w:val="0018735F"/>
    <w:rsid w:val="001F2D1C"/>
    <w:rsid w:val="002B4A9A"/>
    <w:rsid w:val="002B6F7C"/>
    <w:rsid w:val="00317E61"/>
    <w:rsid w:val="00332E17"/>
    <w:rsid w:val="00345893"/>
    <w:rsid w:val="0035041A"/>
    <w:rsid w:val="003A3007"/>
    <w:rsid w:val="003B6E49"/>
    <w:rsid w:val="003C504B"/>
    <w:rsid w:val="004438B4"/>
    <w:rsid w:val="00450D00"/>
    <w:rsid w:val="004537C8"/>
    <w:rsid w:val="00465CBE"/>
    <w:rsid w:val="00476667"/>
    <w:rsid w:val="00481062"/>
    <w:rsid w:val="00515013"/>
    <w:rsid w:val="00535195"/>
    <w:rsid w:val="00547B03"/>
    <w:rsid w:val="0055334D"/>
    <w:rsid w:val="0057686A"/>
    <w:rsid w:val="005B2458"/>
    <w:rsid w:val="0060493A"/>
    <w:rsid w:val="00647C9C"/>
    <w:rsid w:val="00656677"/>
    <w:rsid w:val="0066718D"/>
    <w:rsid w:val="006A3025"/>
    <w:rsid w:val="006A77CA"/>
    <w:rsid w:val="00720DFE"/>
    <w:rsid w:val="00731D51"/>
    <w:rsid w:val="008552A4"/>
    <w:rsid w:val="008620FD"/>
    <w:rsid w:val="00904AC3"/>
    <w:rsid w:val="009324B2"/>
    <w:rsid w:val="0098151C"/>
    <w:rsid w:val="00991585"/>
    <w:rsid w:val="009C0F4C"/>
    <w:rsid w:val="00A204D5"/>
    <w:rsid w:val="00A55EBF"/>
    <w:rsid w:val="00A966F5"/>
    <w:rsid w:val="00A97C0D"/>
    <w:rsid w:val="00AA4480"/>
    <w:rsid w:val="00B03AAF"/>
    <w:rsid w:val="00B06CA0"/>
    <w:rsid w:val="00C3665E"/>
    <w:rsid w:val="00CB42EA"/>
    <w:rsid w:val="00D01D56"/>
    <w:rsid w:val="00D30606"/>
    <w:rsid w:val="00D34BC0"/>
    <w:rsid w:val="00DD00B8"/>
    <w:rsid w:val="00E16FB6"/>
    <w:rsid w:val="00E95233"/>
    <w:rsid w:val="00EB366E"/>
    <w:rsid w:val="00F05FD3"/>
    <w:rsid w:val="00F221FD"/>
    <w:rsid w:val="00F30635"/>
    <w:rsid w:val="00F97A9E"/>
    <w:rsid w:val="00FE70D1"/>
    <w:rsid w:val="00FF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C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8151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98151C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8151C"/>
    <w:pPr>
      <w:ind w:left="708"/>
    </w:pPr>
  </w:style>
  <w:style w:type="paragraph" w:customStyle="1" w:styleId="ConsPlusNormal">
    <w:name w:val="ConsPlusNormal"/>
    <w:link w:val="ConsPlusNormal0"/>
    <w:uiPriority w:val="99"/>
    <w:rsid w:val="00B06C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B06CA0"/>
    <w:rPr>
      <w:rFonts w:ascii="Arial" w:hAnsi="Arial" w:cs="Arial"/>
      <w:lang w:val="ru-RU" w:eastAsia="ru-RU" w:bidi="ar-SA"/>
    </w:rPr>
  </w:style>
  <w:style w:type="table" w:styleId="TableGrid">
    <w:name w:val="Table Grid"/>
    <w:basedOn w:val="TableNormal"/>
    <w:uiPriority w:val="99"/>
    <w:rsid w:val="00904AC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4A409D2163FE589CAA6577A438CAC75BC7F1FC2B751418C7CE55A7B1r5v7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4A409D2163FE589CAA6577A438CAC758C6FFF9242A431A969B5BrAv2F" TargetMode="External"/><Relationship Id="rId12" Type="http://schemas.openxmlformats.org/officeDocument/2006/relationships/hyperlink" Target="consultantplus://offline/ref=FD4A409D2163FE589CAA6577A438CAC75BC7FCFC2D781418C7CE55A7B1576BBA3C88AEEF634756CErFv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oolivny@mail.ru" TargetMode="External"/><Relationship Id="rId11" Type="http://schemas.openxmlformats.org/officeDocument/2006/relationships/hyperlink" Target="consultantplus://offline/ref=FD4A409D2163FE589CAA6577A438CAC75BC6F1FA2E7D1418C7CE55A7B1r5v7F" TargetMode="External"/><Relationship Id="rId5" Type="http://schemas.openxmlformats.org/officeDocument/2006/relationships/hyperlink" Target="http://www.adminliv.ru" TargetMode="External"/><Relationship Id="rId10" Type="http://schemas.openxmlformats.org/officeDocument/2006/relationships/hyperlink" Target="consultantplus://offline/ref=FD4A409D2163FE589CAA6577A438CAC75BC7F0F52F741418C7CE55A7B1r5v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4A409D2163FE589CAA6577A438CAC75BC6F0FF2A741418C7CE55A7B1r5v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12</Pages>
  <Words>3528</Words>
  <Characters>20115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Приложение____ к постановлению </dc:title>
  <dc:subject/>
  <dc:creator>Нина Васильевна</dc:creator>
  <cp:keywords/>
  <dc:description/>
  <cp:lastModifiedBy>User</cp:lastModifiedBy>
  <cp:revision>2</cp:revision>
  <dcterms:created xsi:type="dcterms:W3CDTF">2016-07-01T11:14:00Z</dcterms:created>
  <dcterms:modified xsi:type="dcterms:W3CDTF">2016-07-01T11:14:00Z</dcterms:modified>
</cp:coreProperties>
</file>